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6CEA1" w14:textId="4177BC69" w:rsidR="003C2709" w:rsidRPr="000D4530" w:rsidRDefault="007E5D12" w:rsidP="003C2709">
      <w:pPr>
        <w:jc w:val="right"/>
        <w:rPr>
          <w:rFonts w:asciiTheme="minorHAnsi" w:hAnsiTheme="minorHAnsi" w:cstheme="minorHAnsi"/>
          <w:b/>
          <w:bCs/>
          <w:iCs/>
          <w:sz w:val="22"/>
          <w:szCs w:val="22"/>
        </w:rPr>
      </w:pPr>
      <w:r>
        <w:rPr>
          <w:rFonts w:asciiTheme="minorHAnsi" w:hAnsiTheme="minorHAnsi" w:cstheme="minorHAnsi"/>
          <w:b/>
          <w:bCs/>
          <w:iCs/>
          <w:sz w:val="22"/>
          <w:szCs w:val="22"/>
        </w:rPr>
        <w:t>Załącznik nr 2</w:t>
      </w:r>
      <w:r w:rsidR="003C2709" w:rsidRPr="000D4530">
        <w:rPr>
          <w:rFonts w:asciiTheme="minorHAnsi" w:hAnsiTheme="minorHAnsi" w:cstheme="minorHAnsi"/>
          <w:b/>
          <w:bCs/>
          <w:iCs/>
          <w:sz w:val="22"/>
          <w:szCs w:val="22"/>
        </w:rPr>
        <w:t xml:space="preserve"> do SWZ</w:t>
      </w:r>
    </w:p>
    <w:p w14:paraId="6284797C" w14:textId="77777777" w:rsidR="00E02484" w:rsidRPr="00455E55" w:rsidRDefault="00E02484" w:rsidP="003C2709">
      <w:pPr>
        <w:jc w:val="right"/>
        <w:rPr>
          <w:rFonts w:asciiTheme="minorHAnsi" w:hAnsiTheme="minorHAnsi" w:cstheme="minorHAnsi"/>
          <w:bCs/>
          <w:iCs/>
          <w:sz w:val="22"/>
          <w:szCs w:val="22"/>
        </w:rPr>
      </w:pPr>
    </w:p>
    <w:p w14:paraId="01A954BC" w14:textId="216C6DA6" w:rsidR="00AB38DB" w:rsidRPr="00455E55" w:rsidRDefault="006A686D" w:rsidP="00007C46">
      <w:pPr>
        <w:spacing w:before="120"/>
        <w:jc w:val="right"/>
        <w:rPr>
          <w:rFonts w:asciiTheme="minorHAnsi" w:hAnsiTheme="minorHAnsi" w:cstheme="minorHAnsi"/>
          <w:bCs/>
          <w:sz w:val="22"/>
          <w:szCs w:val="22"/>
        </w:rPr>
      </w:pPr>
      <w:r w:rsidRPr="00455E55">
        <w:rPr>
          <w:rFonts w:asciiTheme="minorHAnsi" w:hAnsiTheme="minorHAnsi" w:cstheme="minorHAnsi"/>
          <w:bCs/>
          <w:sz w:val="22"/>
          <w:szCs w:val="22"/>
        </w:rPr>
        <w:t xml:space="preserve">                 …………….….., dnia ………….</w:t>
      </w:r>
      <w:r w:rsidR="00D566DF"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r</w:t>
      </w:r>
      <w:r w:rsidR="00007C46">
        <w:rPr>
          <w:rFonts w:asciiTheme="minorHAnsi" w:hAnsiTheme="minorHAnsi" w:cstheme="minorHAnsi"/>
          <w:bCs/>
          <w:sz w:val="22"/>
          <w:szCs w:val="22"/>
        </w:rPr>
        <w:t>.</w:t>
      </w:r>
    </w:p>
    <w:p w14:paraId="34D0285D" w14:textId="77777777" w:rsidR="006A686D" w:rsidRDefault="006A686D" w:rsidP="004E06CB">
      <w:pPr>
        <w:jc w:val="both"/>
        <w:rPr>
          <w:rFonts w:asciiTheme="minorHAnsi" w:hAnsiTheme="minorHAnsi" w:cstheme="minorHAnsi"/>
          <w:bCs/>
          <w:i/>
          <w:iCs/>
          <w:sz w:val="22"/>
          <w:szCs w:val="22"/>
        </w:rPr>
      </w:pPr>
    </w:p>
    <w:p w14:paraId="1442573E" w14:textId="77777777" w:rsidR="006943AA" w:rsidRPr="00455E55" w:rsidRDefault="006943AA" w:rsidP="004E06CB">
      <w:pPr>
        <w:jc w:val="both"/>
        <w:rPr>
          <w:rFonts w:asciiTheme="minorHAnsi" w:hAnsiTheme="minorHAnsi" w:cstheme="minorHAnsi"/>
          <w:sz w:val="22"/>
          <w:szCs w:val="22"/>
        </w:rPr>
      </w:pPr>
    </w:p>
    <w:p w14:paraId="66D0E968" w14:textId="10799530" w:rsidR="00FC5F14" w:rsidRPr="00C70ADA" w:rsidRDefault="00167651"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 xml:space="preserve">Gmina </w:t>
      </w:r>
      <w:r w:rsidR="00FC5F14" w:rsidRPr="00C70ADA">
        <w:rPr>
          <w:rFonts w:asciiTheme="minorHAnsi" w:hAnsiTheme="minorHAnsi" w:cstheme="minorHAnsi"/>
          <w:b/>
          <w:bCs/>
          <w:szCs w:val="22"/>
        </w:rPr>
        <w:t xml:space="preserve">Szczekociny </w:t>
      </w:r>
    </w:p>
    <w:p w14:paraId="235D1700" w14:textId="56E053F5" w:rsidR="00D87303" w:rsidRPr="00C70ADA" w:rsidRDefault="00D87303"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Urząd Miasta i Gminy Szcz</w:t>
      </w:r>
      <w:r w:rsidR="006F5108" w:rsidRPr="00C70ADA">
        <w:rPr>
          <w:rFonts w:asciiTheme="minorHAnsi" w:hAnsiTheme="minorHAnsi" w:cstheme="minorHAnsi"/>
          <w:b/>
          <w:bCs/>
          <w:szCs w:val="22"/>
        </w:rPr>
        <w:t>e</w:t>
      </w:r>
      <w:r w:rsidRPr="00C70ADA">
        <w:rPr>
          <w:rFonts w:asciiTheme="minorHAnsi" w:hAnsiTheme="minorHAnsi" w:cstheme="minorHAnsi"/>
          <w:b/>
          <w:bCs/>
          <w:szCs w:val="22"/>
        </w:rPr>
        <w:t xml:space="preserve">kociny </w:t>
      </w:r>
    </w:p>
    <w:p w14:paraId="120C8B1A" w14:textId="77777777"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ul. Senatorska 2 </w:t>
      </w:r>
    </w:p>
    <w:p w14:paraId="2A8E69D4" w14:textId="06411CCC"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42-445 Szczekociny </w:t>
      </w:r>
    </w:p>
    <w:p w14:paraId="207F5F23" w14:textId="77777777" w:rsidR="00167651" w:rsidRPr="00C70ADA" w:rsidRDefault="00167651" w:rsidP="00015BF3">
      <w:pPr>
        <w:pStyle w:val="Tytu"/>
        <w:spacing w:line="240" w:lineRule="auto"/>
        <w:ind w:left="5664"/>
        <w:jc w:val="both"/>
        <w:rPr>
          <w:rFonts w:asciiTheme="minorHAnsi" w:hAnsiTheme="minorHAnsi" w:cstheme="minorHAnsi"/>
          <w:szCs w:val="22"/>
        </w:rPr>
      </w:pPr>
      <w:r w:rsidRPr="00C70ADA">
        <w:rPr>
          <w:rFonts w:asciiTheme="minorHAnsi" w:hAnsiTheme="minorHAnsi" w:cstheme="minorHAnsi"/>
          <w:szCs w:val="22"/>
        </w:rPr>
        <w:t>woj. śląskie</w:t>
      </w:r>
    </w:p>
    <w:p w14:paraId="5FFB4871" w14:textId="77777777" w:rsidR="00452D09" w:rsidRPr="00452D09" w:rsidRDefault="00452D09" w:rsidP="009116FA">
      <w:pPr>
        <w:pStyle w:val="Podtytu"/>
        <w:jc w:val="left"/>
      </w:pPr>
    </w:p>
    <w:p w14:paraId="29D760CB" w14:textId="59819D1B" w:rsidR="00015BF3" w:rsidRPr="00015BF3" w:rsidRDefault="008C7F46" w:rsidP="00FD7216">
      <w:pPr>
        <w:keepNext/>
        <w:spacing w:after="240"/>
        <w:jc w:val="center"/>
        <w:outlineLvl w:val="8"/>
        <w:rPr>
          <w:rFonts w:asciiTheme="minorHAnsi" w:hAnsiTheme="minorHAnsi" w:cstheme="minorHAnsi"/>
          <w:b/>
          <w:szCs w:val="22"/>
        </w:rPr>
      </w:pPr>
      <w:r>
        <w:rPr>
          <w:rFonts w:asciiTheme="minorHAnsi" w:hAnsiTheme="minorHAnsi" w:cstheme="minorHAnsi"/>
          <w:b/>
          <w:szCs w:val="22"/>
        </w:rPr>
        <w:t>FORMULARZ</w:t>
      </w:r>
      <w:r w:rsidR="00167651" w:rsidRPr="00FA7C24">
        <w:rPr>
          <w:rFonts w:asciiTheme="minorHAnsi" w:hAnsiTheme="minorHAnsi" w:cstheme="minorHAnsi"/>
          <w:b/>
          <w:szCs w:val="22"/>
        </w:rPr>
        <w:t xml:space="preserve">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33"/>
      </w:tblGrid>
      <w:tr w:rsidR="00015BF3" w:rsidRPr="00015BF3" w14:paraId="30388D8A" w14:textId="77777777" w:rsidTr="00796BA0">
        <w:trPr>
          <w:trHeight w:val="719"/>
        </w:trPr>
        <w:tc>
          <w:tcPr>
            <w:tcW w:w="2093" w:type="dxa"/>
            <w:shd w:val="clear" w:color="auto" w:fill="A6A6A6"/>
            <w:vAlign w:val="center"/>
          </w:tcPr>
          <w:p w14:paraId="46A9102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Nazwa (firma) Wykonawcy</w:t>
            </w:r>
            <w:r w:rsidRPr="00015BF3">
              <w:rPr>
                <w:rFonts w:ascii="Calibri" w:hAnsi="Calibri" w:cs="Calibri"/>
                <w:sz w:val="22"/>
                <w:szCs w:val="22"/>
                <w:vertAlign w:val="superscript"/>
              </w:rPr>
              <w:footnoteReference w:id="1"/>
            </w:r>
          </w:p>
        </w:tc>
        <w:tc>
          <w:tcPr>
            <w:tcW w:w="7133" w:type="dxa"/>
            <w:shd w:val="clear" w:color="auto" w:fill="auto"/>
            <w:vAlign w:val="center"/>
          </w:tcPr>
          <w:p w14:paraId="5EDDA226" w14:textId="77777777" w:rsidR="00015BF3" w:rsidRPr="00015BF3" w:rsidRDefault="00015BF3" w:rsidP="00015BF3">
            <w:pPr>
              <w:spacing w:before="100" w:beforeAutospacing="1"/>
              <w:jc w:val="center"/>
              <w:rPr>
                <w:rFonts w:ascii="Calibri" w:hAnsi="Calibri" w:cs="Calibri"/>
              </w:rPr>
            </w:pPr>
          </w:p>
          <w:p w14:paraId="1638F3A4" w14:textId="237F952A" w:rsidR="00015BF3" w:rsidRDefault="00015BF3" w:rsidP="00015BF3">
            <w:pPr>
              <w:spacing w:before="100" w:beforeAutospacing="1"/>
              <w:jc w:val="both"/>
              <w:rPr>
                <w:rFonts w:ascii="Calibri" w:hAnsi="Calibri" w:cs="Calibri"/>
              </w:rPr>
            </w:pPr>
          </w:p>
          <w:p w14:paraId="77A280EA" w14:textId="77777777" w:rsidR="00520CCF" w:rsidRPr="00015BF3" w:rsidRDefault="00520CCF" w:rsidP="00015BF3">
            <w:pPr>
              <w:spacing w:before="100" w:beforeAutospacing="1"/>
              <w:jc w:val="both"/>
              <w:rPr>
                <w:rFonts w:ascii="Calibri" w:hAnsi="Calibri" w:cs="Calibri"/>
              </w:rPr>
            </w:pPr>
          </w:p>
        </w:tc>
      </w:tr>
      <w:tr w:rsidR="00015BF3" w:rsidRPr="00015BF3" w14:paraId="6B2DBB80" w14:textId="77777777" w:rsidTr="00796BA0">
        <w:trPr>
          <w:trHeight w:val="719"/>
        </w:trPr>
        <w:tc>
          <w:tcPr>
            <w:tcW w:w="2093" w:type="dxa"/>
            <w:shd w:val="clear" w:color="auto" w:fill="A6A6A6"/>
            <w:vAlign w:val="center"/>
          </w:tcPr>
          <w:p w14:paraId="049ABCC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Adres</w:t>
            </w:r>
          </w:p>
        </w:tc>
        <w:tc>
          <w:tcPr>
            <w:tcW w:w="7133" w:type="dxa"/>
            <w:shd w:val="clear" w:color="auto" w:fill="auto"/>
            <w:vAlign w:val="center"/>
          </w:tcPr>
          <w:p w14:paraId="3F48E95F" w14:textId="77777777" w:rsidR="00015BF3" w:rsidRPr="00015BF3" w:rsidRDefault="00015BF3" w:rsidP="00015BF3">
            <w:pPr>
              <w:spacing w:before="100" w:beforeAutospacing="1"/>
              <w:jc w:val="center"/>
              <w:rPr>
                <w:rFonts w:ascii="Calibri" w:hAnsi="Calibri" w:cs="Calibri"/>
              </w:rPr>
            </w:pPr>
          </w:p>
        </w:tc>
      </w:tr>
      <w:tr w:rsidR="00015BF3" w:rsidRPr="00015BF3" w14:paraId="5236D4C3" w14:textId="77777777" w:rsidTr="00796BA0">
        <w:trPr>
          <w:trHeight w:val="719"/>
        </w:trPr>
        <w:tc>
          <w:tcPr>
            <w:tcW w:w="2093" w:type="dxa"/>
            <w:shd w:val="clear" w:color="auto" w:fill="A6A6A6"/>
            <w:vAlign w:val="center"/>
          </w:tcPr>
          <w:p w14:paraId="547EFD1C" w14:textId="292E4DE8"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REGON, NIP</w:t>
            </w:r>
          </w:p>
        </w:tc>
        <w:tc>
          <w:tcPr>
            <w:tcW w:w="7133" w:type="dxa"/>
            <w:shd w:val="clear" w:color="auto" w:fill="auto"/>
            <w:vAlign w:val="center"/>
          </w:tcPr>
          <w:p w14:paraId="26C0EC52" w14:textId="77777777" w:rsidR="00015BF3" w:rsidRPr="00015BF3" w:rsidRDefault="00015BF3" w:rsidP="00015BF3">
            <w:pPr>
              <w:spacing w:before="100" w:beforeAutospacing="1"/>
              <w:jc w:val="center"/>
              <w:rPr>
                <w:rFonts w:ascii="Calibri" w:hAnsi="Calibri" w:cs="Calibri"/>
              </w:rPr>
            </w:pPr>
          </w:p>
        </w:tc>
      </w:tr>
      <w:tr w:rsidR="00015BF3" w:rsidRPr="00015BF3" w14:paraId="4F6EF458" w14:textId="77777777" w:rsidTr="00796BA0">
        <w:trPr>
          <w:trHeight w:val="759"/>
        </w:trPr>
        <w:tc>
          <w:tcPr>
            <w:tcW w:w="2093" w:type="dxa"/>
            <w:shd w:val="clear" w:color="auto" w:fill="A6A6A6"/>
            <w:vAlign w:val="center"/>
          </w:tcPr>
          <w:p w14:paraId="1C8D27EA" w14:textId="77D2B555" w:rsidR="00015BF3" w:rsidRPr="00015BF3" w:rsidRDefault="00C02094" w:rsidP="00015BF3">
            <w:pPr>
              <w:spacing w:before="100" w:beforeAutospacing="1"/>
              <w:rPr>
                <w:rFonts w:ascii="Calibri" w:hAnsi="Calibri" w:cs="Calibri"/>
              </w:rPr>
            </w:pPr>
            <w:r>
              <w:rPr>
                <w:rFonts w:ascii="Calibri" w:hAnsi="Calibri" w:cs="Calibri"/>
                <w:sz w:val="22"/>
                <w:szCs w:val="22"/>
              </w:rPr>
              <w:t>t</w:t>
            </w:r>
            <w:r w:rsidR="002B69B8">
              <w:rPr>
                <w:rFonts w:ascii="Calibri" w:hAnsi="Calibri" w:cs="Calibri"/>
                <w:sz w:val="22"/>
                <w:szCs w:val="22"/>
              </w:rPr>
              <w:t>elefon</w:t>
            </w:r>
          </w:p>
        </w:tc>
        <w:tc>
          <w:tcPr>
            <w:tcW w:w="7133" w:type="dxa"/>
            <w:shd w:val="clear" w:color="auto" w:fill="auto"/>
            <w:vAlign w:val="center"/>
          </w:tcPr>
          <w:p w14:paraId="6E410523" w14:textId="77777777" w:rsidR="00015BF3" w:rsidRPr="00015BF3" w:rsidRDefault="00015BF3" w:rsidP="00015BF3">
            <w:pPr>
              <w:spacing w:before="100" w:beforeAutospacing="1"/>
              <w:jc w:val="center"/>
              <w:rPr>
                <w:rFonts w:ascii="Calibri" w:hAnsi="Calibri" w:cs="Calibri"/>
              </w:rPr>
            </w:pPr>
          </w:p>
        </w:tc>
      </w:tr>
      <w:tr w:rsidR="00015BF3" w:rsidRPr="00015BF3" w14:paraId="7B0C429C" w14:textId="77777777" w:rsidTr="00796BA0">
        <w:trPr>
          <w:trHeight w:val="719"/>
        </w:trPr>
        <w:tc>
          <w:tcPr>
            <w:tcW w:w="2093" w:type="dxa"/>
            <w:shd w:val="clear" w:color="auto" w:fill="A6A6A6"/>
            <w:vAlign w:val="center"/>
          </w:tcPr>
          <w:p w14:paraId="6EA0ABB5" w14:textId="5807951A" w:rsidR="00015BF3" w:rsidRPr="00015BF3" w:rsidRDefault="00B74D4A" w:rsidP="00015BF3">
            <w:pPr>
              <w:spacing w:before="100" w:beforeAutospacing="1"/>
              <w:rPr>
                <w:rFonts w:ascii="Calibri" w:hAnsi="Calibri" w:cs="Calibri"/>
              </w:rPr>
            </w:pPr>
            <w:r>
              <w:rPr>
                <w:rFonts w:ascii="Calibri" w:hAnsi="Calibri" w:cs="Calibri"/>
                <w:sz w:val="22"/>
                <w:szCs w:val="22"/>
              </w:rPr>
              <w:t xml:space="preserve">Adres </w:t>
            </w:r>
            <w:r w:rsidR="00015BF3" w:rsidRPr="00015BF3">
              <w:rPr>
                <w:rFonts w:ascii="Calibri" w:hAnsi="Calibri" w:cs="Calibri"/>
                <w:sz w:val="22"/>
                <w:szCs w:val="22"/>
              </w:rPr>
              <w:t>e-mail</w:t>
            </w:r>
            <w:r>
              <w:rPr>
                <w:rFonts w:ascii="Calibri" w:hAnsi="Calibri" w:cs="Calibri"/>
                <w:sz w:val="22"/>
                <w:szCs w:val="22"/>
              </w:rPr>
              <w:t xml:space="preserve"> do korespondencji</w:t>
            </w:r>
          </w:p>
        </w:tc>
        <w:tc>
          <w:tcPr>
            <w:tcW w:w="7133" w:type="dxa"/>
            <w:shd w:val="clear" w:color="auto" w:fill="auto"/>
            <w:vAlign w:val="center"/>
          </w:tcPr>
          <w:p w14:paraId="24E8337F" w14:textId="77777777" w:rsidR="00015BF3" w:rsidRPr="00015BF3" w:rsidRDefault="00015BF3" w:rsidP="00015BF3">
            <w:pPr>
              <w:spacing w:before="100" w:beforeAutospacing="1"/>
              <w:jc w:val="center"/>
              <w:rPr>
                <w:rFonts w:ascii="Calibri" w:hAnsi="Calibri" w:cs="Calibri"/>
              </w:rPr>
            </w:pPr>
          </w:p>
        </w:tc>
      </w:tr>
      <w:tr w:rsidR="002B69B8" w:rsidRPr="00015BF3" w14:paraId="4C3D941A" w14:textId="77777777" w:rsidTr="00796BA0">
        <w:trPr>
          <w:trHeight w:val="719"/>
        </w:trPr>
        <w:tc>
          <w:tcPr>
            <w:tcW w:w="2093" w:type="dxa"/>
            <w:shd w:val="clear" w:color="auto" w:fill="A6A6A6"/>
            <w:vAlign w:val="center"/>
          </w:tcPr>
          <w:p w14:paraId="174DE09E" w14:textId="68BBAC34" w:rsidR="002B69B8" w:rsidRPr="00015BF3" w:rsidRDefault="00706CF9" w:rsidP="00015BF3">
            <w:pPr>
              <w:spacing w:before="100" w:beforeAutospacing="1"/>
              <w:rPr>
                <w:rFonts w:ascii="Calibri" w:hAnsi="Calibri" w:cs="Calibri"/>
              </w:rPr>
            </w:pPr>
            <w:r>
              <w:rPr>
                <w:rFonts w:ascii="Calibri" w:hAnsi="Calibri" w:cs="Calibri"/>
                <w:sz w:val="22"/>
                <w:szCs w:val="22"/>
              </w:rPr>
              <w:t>o</w:t>
            </w:r>
            <w:r w:rsidR="002B69B8">
              <w:rPr>
                <w:rFonts w:ascii="Calibri" w:hAnsi="Calibri" w:cs="Calibri"/>
                <w:sz w:val="22"/>
                <w:szCs w:val="22"/>
              </w:rPr>
              <w:t>soba do kontaktu</w:t>
            </w:r>
          </w:p>
        </w:tc>
        <w:tc>
          <w:tcPr>
            <w:tcW w:w="7133" w:type="dxa"/>
            <w:shd w:val="clear" w:color="auto" w:fill="auto"/>
            <w:vAlign w:val="center"/>
          </w:tcPr>
          <w:p w14:paraId="21AEDC13" w14:textId="77777777" w:rsidR="002B69B8" w:rsidRPr="00015BF3" w:rsidRDefault="002B69B8" w:rsidP="00015BF3">
            <w:pPr>
              <w:spacing w:before="100" w:beforeAutospacing="1"/>
              <w:jc w:val="center"/>
              <w:rPr>
                <w:rFonts w:ascii="Calibri" w:hAnsi="Calibri" w:cs="Calibri"/>
              </w:rPr>
            </w:pPr>
          </w:p>
        </w:tc>
      </w:tr>
    </w:tbl>
    <w:p w14:paraId="1454381C" w14:textId="77777777" w:rsidR="00015BF3" w:rsidRPr="00455E55" w:rsidRDefault="00015BF3" w:rsidP="00167651">
      <w:pPr>
        <w:rPr>
          <w:rFonts w:asciiTheme="minorHAnsi" w:hAnsiTheme="minorHAnsi" w:cstheme="minorHAnsi"/>
          <w:b/>
          <w:sz w:val="22"/>
          <w:szCs w:val="22"/>
        </w:rPr>
      </w:pPr>
    </w:p>
    <w:p w14:paraId="5A9B4579" w14:textId="6D07E692" w:rsidR="00167651" w:rsidRPr="00455E55" w:rsidRDefault="00167651" w:rsidP="00C70ADA">
      <w:pPr>
        <w:autoSpaceDE w:val="0"/>
        <w:autoSpaceDN w:val="0"/>
        <w:adjustRightInd w:val="0"/>
        <w:spacing w:before="120" w:line="276" w:lineRule="auto"/>
        <w:jc w:val="both"/>
        <w:rPr>
          <w:rFonts w:asciiTheme="minorHAnsi" w:hAnsiTheme="minorHAnsi" w:cstheme="minorHAnsi"/>
          <w:b/>
          <w:bCs/>
          <w:i/>
          <w:iCs/>
          <w:sz w:val="22"/>
          <w:szCs w:val="22"/>
        </w:rPr>
      </w:pPr>
      <w:r w:rsidRPr="00455E55">
        <w:rPr>
          <w:rFonts w:asciiTheme="minorHAnsi" w:hAnsiTheme="minorHAnsi" w:cstheme="minorHAnsi"/>
          <w:sz w:val="22"/>
          <w:szCs w:val="22"/>
        </w:rPr>
        <w:t xml:space="preserve">W odpowiedzi na </w:t>
      </w:r>
      <w:r w:rsidR="00A269B8">
        <w:rPr>
          <w:rFonts w:asciiTheme="minorHAnsi" w:hAnsiTheme="minorHAnsi" w:cstheme="minorHAnsi"/>
          <w:sz w:val="22"/>
          <w:szCs w:val="22"/>
        </w:rPr>
        <w:t>ogłoszenie</w:t>
      </w:r>
      <w:r w:rsidRPr="00455E55">
        <w:rPr>
          <w:rFonts w:asciiTheme="minorHAnsi" w:hAnsiTheme="minorHAnsi" w:cstheme="minorHAnsi"/>
          <w:sz w:val="22"/>
          <w:szCs w:val="22"/>
        </w:rPr>
        <w:t xml:space="preserve"> o </w:t>
      </w:r>
      <w:r w:rsidR="00B20154" w:rsidRPr="00455E55">
        <w:rPr>
          <w:rFonts w:asciiTheme="minorHAnsi" w:hAnsiTheme="minorHAnsi" w:cstheme="minorHAnsi"/>
          <w:sz w:val="22"/>
          <w:szCs w:val="22"/>
        </w:rPr>
        <w:t xml:space="preserve">zamówieniu </w:t>
      </w:r>
      <w:bookmarkStart w:id="0" w:name="_Hlk535614444"/>
      <w:r w:rsidR="00293660" w:rsidRPr="00455E55">
        <w:rPr>
          <w:rFonts w:asciiTheme="minorHAnsi" w:hAnsiTheme="minorHAnsi" w:cstheme="minorHAnsi"/>
          <w:sz w:val="22"/>
          <w:szCs w:val="22"/>
        </w:rPr>
        <w:t xml:space="preserve">(Znak sprawy </w:t>
      </w:r>
      <w:r w:rsidR="00F02268" w:rsidRPr="00455E55">
        <w:rPr>
          <w:rFonts w:asciiTheme="minorHAnsi" w:hAnsiTheme="minorHAnsi" w:cstheme="minorHAnsi"/>
          <w:sz w:val="22"/>
          <w:szCs w:val="22"/>
        </w:rPr>
        <w:t>RR.</w:t>
      </w:r>
      <w:r w:rsidR="00C6511C" w:rsidRPr="00455E55">
        <w:rPr>
          <w:rFonts w:asciiTheme="minorHAnsi" w:hAnsiTheme="minorHAnsi" w:cstheme="minorHAnsi"/>
          <w:sz w:val="22"/>
          <w:szCs w:val="22"/>
        </w:rPr>
        <w:t>271.</w:t>
      </w:r>
      <w:r w:rsidR="00F02268" w:rsidRPr="00455E55">
        <w:rPr>
          <w:rFonts w:asciiTheme="minorHAnsi" w:hAnsiTheme="minorHAnsi" w:cstheme="minorHAnsi"/>
          <w:sz w:val="22"/>
          <w:szCs w:val="22"/>
        </w:rPr>
        <w:t>1.</w:t>
      </w:r>
      <w:r w:rsidR="007E5D12">
        <w:rPr>
          <w:rFonts w:asciiTheme="minorHAnsi" w:hAnsiTheme="minorHAnsi" w:cstheme="minorHAnsi"/>
          <w:sz w:val="22"/>
          <w:szCs w:val="22"/>
        </w:rPr>
        <w:t>11</w:t>
      </w:r>
      <w:r w:rsidR="00F02268" w:rsidRPr="00455E55">
        <w:rPr>
          <w:rFonts w:asciiTheme="minorHAnsi" w:hAnsiTheme="minorHAnsi" w:cstheme="minorHAnsi"/>
          <w:sz w:val="22"/>
          <w:szCs w:val="22"/>
        </w:rPr>
        <w:t>.20</w:t>
      </w:r>
      <w:r w:rsidR="00C6511C" w:rsidRPr="00455E55">
        <w:rPr>
          <w:rFonts w:asciiTheme="minorHAnsi" w:hAnsiTheme="minorHAnsi" w:cstheme="minorHAnsi"/>
          <w:sz w:val="22"/>
          <w:szCs w:val="22"/>
        </w:rPr>
        <w:t>2</w:t>
      </w:r>
      <w:r w:rsidR="00A269B8">
        <w:rPr>
          <w:rFonts w:asciiTheme="minorHAnsi" w:hAnsiTheme="minorHAnsi" w:cstheme="minorHAnsi"/>
          <w:sz w:val="22"/>
          <w:szCs w:val="22"/>
        </w:rPr>
        <w:t>4</w:t>
      </w:r>
      <w:r w:rsidR="00293660" w:rsidRPr="00455E55">
        <w:rPr>
          <w:rFonts w:asciiTheme="minorHAnsi" w:hAnsiTheme="minorHAnsi" w:cstheme="minorHAnsi"/>
          <w:sz w:val="22"/>
          <w:szCs w:val="22"/>
        </w:rPr>
        <w:t>)</w:t>
      </w:r>
      <w:r w:rsidRPr="00455E55">
        <w:rPr>
          <w:rFonts w:asciiTheme="minorHAnsi" w:hAnsiTheme="minorHAnsi" w:cstheme="minorHAnsi"/>
          <w:sz w:val="22"/>
          <w:szCs w:val="22"/>
        </w:rPr>
        <w:t xml:space="preserve"> </w:t>
      </w:r>
      <w:r w:rsidR="00A269B8">
        <w:rPr>
          <w:rFonts w:asciiTheme="minorHAnsi" w:hAnsiTheme="minorHAnsi" w:cstheme="minorHAnsi"/>
          <w:sz w:val="22"/>
          <w:szCs w:val="22"/>
        </w:rPr>
        <w:t xml:space="preserve">w </w:t>
      </w:r>
      <w:r w:rsidR="00B20154" w:rsidRPr="00455E55">
        <w:rPr>
          <w:rFonts w:asciiTheme="minorHAnsi" w:hAnsiTheme="minorHAnsi" w:cstheme="minorHAnsi"/>
          <w:sz w:val="22"/>
          <w:szCs w:val="22"/>
        </w:rPr>
        <w:t>prowadzonym</w:t>
      </w:r>
      <w:r w:rsidR="00A269B8">
        <w:rPr>
          <w:rFonts w:asciiTheme="minorHAnsi" w:hAnsiTheme="minorHAnsi" w:cstheme="minorHAnsi"/>
          <w:sz w:val="22"/>
          <w:szCs w:val="22"/>
        </w:rPr>
        <w:t xml:space="preserve"> postępowaniu o udzielenie zamówienia publicznego</w:t>
      </w:r>
      <w:r w:rsidR="00B20154" w:rsidRPr="00455E55">
        <w:rPr>
          <w:rFonts w:asciiTheme="minorHAnsi" w:hAnsiTheme="minorHAnsi" w:cstheme="minorHAnsi"/>
          <w:sz w:val="22"/>
          <w:szCs w:val="22"/>
        </w:rPr>
        <w:t xml:space="preserve"> w trybie podstawowym </w:t>
      </w:r>
      <w:r w:rsidR="006A686D" w:rsidRPr="00455E55">
        <w:rPr>
          <w:rFonts w:asciiTheme="minorHAnsi" w:hAnsiTheme="minorHAnsi" w:cstheme="minorHAnsi"/>
          <w:sz w:val="22"/>
          <w:szCs w:val="22"/>
        </w:rPr>
        <w:t xml:space="preserve">z możliwością negocjacji </w:t>
      </w:r>
      <w:r w:rsidRPr="00455E55">
        <w:rPr>
          <w:rFonts w:asciiTheme="minorHAnsi" w:hAnsiTheme="minorHAnsi" w:cstheme="minorHAnsi"/>
          <w:sz w:val="22"/>
          <w:szCs w:val="22"/>
        </w:rPr>
        <w:t xml:space="preserve">na </w:t>
      </w:r>
      <w:r w:rsidR="007E5D12">
        <w:rPr>
          <w:rFonts w:asciiTheme="minorHAnsi" w:hAnsiTheme="minorHAnsi" w:cstheme="minorHAnsi"/>
          <w:sz w:val="22"/>
          <w:szCs w:val="22"/>
        </w:rPr>
        <w:t>usługi</w:t>
      </w:r>
      <w:r w:rsidRPr="00455E55">
        <w:rPr>
          <w:rFonts w:asciiTheme="minorHAnsi" w:hAnsiTheme="minorHAnsi" w:cstheme="minorHAnsi"/>
          <w:sz w:val="22"/>
          <w:szCs w:val="22"/>
        </w:rPr>
        <w:t xml:space="preserve"> pn.: </w:t>
      </w:r>
      <w:bookmarkEnd w:id="0"/>
      <w:r w:rsidR="007E5D12" w:rsidRPr="007E5D12">
        <w:rPr>
          <w:rFonts w:asciiTheme="minorHAnsi" w:eastAsia="Calibri" w:hAnsiTheme="minorHAnsi" w:cstheme="minorHAnsi"/>
          <w:b/>
          <w:bCs/>
          <w:iCs/>
          <w:sz w:val="22"/>
          <w:szCs w:val="22"/>
          <w:lang w:eastAsia="en-US"/>
        </w:rPr>
        <w:t>Przewóz uczniów niepełnosprawnych z terenu Gminy Szczekociny do Ośrodka Rehabilitacyjno – Edukacyjno – Wychowawczego w Wolbromiu wraz z zapewnieniem opieki podczas przewozu w roku szkolnym 2024/2025</w:t>
      </w:r>
      <w:r w:rsidR="002662C7" w:rsidRPr="002662C7">
        <w:rPr>
          <w:rFonts w:asciiTheme="minorHAnsi" w:eastAsia="Calibri" w:hAnsiTheme="minorHAnsi" w:cstheme="minorHAnsi"/>
          <w:b/>
          <w:bCs/>
          <w:i/>
          <w:iCs/>
          <w:sz w:val="22"/>
          <w:szCs w:val="22"/>
          <w:lang w:eastAsia="en-US"/>
        </w:rPr>
        <w:t xml:space="preserve"> </w:t>
      </w:r>
      <w:r w:rsidR="00B20154" w:rsidRPr="00455E55">
        <w:rPr>
          <w:rFonts w:asciiTheme="minorHAnsi" w:hAnsiTheme="minorHAnsi" w:cstheme="minorHAnsi"/>
          <w:sz w:val="22"/>
          <w:szCs w:val="22"/>
        </w:rPr>
        <w:t>składam/y ofertę i</w:t>
      </w:r>
      <w:r w:rsidR="00BC20AD"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oferuję/my wykonanie przedmiotu zamówienia w pełnym rzeczowym zakresie objętym </w:t>
      </w:r>
      <w:r w:rsidRPr="00382CE9">
        <w:rPr>
          <w:rFonts w:asciiTheme="minorHAnsi" w:hAnsiTheme="minorHAnsi" w:cstheme="minorHAnsi"/>
          <w:sz w:val="22"/>
          <w:szCs w:val="22"/>
        </w:rPr>
        <w:t>Specyfikacją Warunków Zamówienia</w:t>
      </w:r>
      <w:r w:rsidRPr="00455E55">
        <w:rPr>
          <w:rFonts w:asciiTheme="minorHAnsi" w:hAnsiTheme="minorHAnsi" w:cstheme="minorHAnsi"/>
          <w:sz w:val="22"/>
          <w:szCs w:val="22"/>
        </w:rPr>
        <w:t xml:space="preserve"> na następujących warunkach: </w:t>
      </w:r>
    </w:p>
    <w:p w14:paraId="11C513FE" w14:textId="22A2D453" w:rsidR="00167651" w:rsidRPr="00455E55" w:rsidRDefault="00167651" w:rsidP="00167651">
      <w:pPr>
        <w:jc w:val="both"/>
        <w:rPr>
          <w:rFonts w:asciiTheme="minorHAnsi" w:hAnsiTheme="minorHAnsi" w:cstheme="minorHAnsi"/>
          <w:sz w:val="22"/>
          <w:szCs w:val="22"/>
        </w:rPr>
      </w:pPr>
    </w:p>
    <w:p w14:paraId="41D4E6B1" w14:textId="77777777" w:rsidR="0097741E" w:rsidRPr="00455E55" w:rsidRDefault="0097741E" w:rsidP="0097741E">
      <w:pPr>
        <w:pStyle w:val="Akapitzlist"/>
        <w:numPr>
          <w:ilvl w:val="0"/>
          <w:numId w:val="22"/>
        </w:numPr>
        <w:ind w:left="426" w:hanging="426"/>
        <w:contextualSpacing/>
        <w:jc w:val="both"/>
        <w:rPr>
          <w:rFonts w:asciiTheme="minorHAnsi" w:hAnsiTheme="minorHAnsi" w:cstheme="minorHAnsi"/>
          <w:b/>
          <w:bCs/>
          <w:sz w:val="22"/>
          <w:szCs w:val="22"/>
        </w:rPr>
      </w:pPr>
      <w:r w:rsidRPr="00455E55">
        <w:rPr>
          <w:rFonts w:asciiTheme="minorHAnsi" w:hAnsiTheme="minorHAnsi" w:cstheme="minorHAnsi"/>
          <w:b/>
          <w:bCs/>
          <w:sz w:val="22"/>
          <w:szCs w:val="22"/>
        </w:rPr>
        <w:t>Oferujemy wykonanie przedmiotu zamówienia objętego postępowaniem:</w:t>
      </w:r>
    </w:p>
    <w:p w14:paraId="1FA2E11B" w14:textId="090B0FC2"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za cenę brutto (wr</w:t>
      </w:r>
      <w:r w:rsidR="00697885">
        <w:rPr>
          <w:rFonts w:asciiTheme="minorHAnsi" w:hAnsiTheme="minorHAnsi" w:cstheme="minorHAnsi"/>
          <w:sz w:val="22"/>
          <w:szCs w:val="22"/>
        </w:rPr>
        <w:t>az z podatkiem VAT): ………………………………………………</w:t>
      </w:r>
      <w:r w:rsidRPr="00455E55">
        <w:rPr>
          <w:rFonts w:asciiTheme="minorHAnsi" w:hAnsiTheme="minorHAnsi" w:cstheme="minorHAnsi"/>
          <w:sz w:val="22"/>
          <w:szCs w:val="22"/>
        </w:rPr>
        <w:t xml:space="preserve"> złotych </w:t>
      </w:r>
    </w:p>
    <w:p w14:paraId="4237576E" w14:textId="77777777" w:rsidR="007E5D12" w:rsidRPr="007E5D12" w:rsidRDefault="007E5D12" w:rsidP="007E5D12">
      <w:pPr>
        <w:spacing w:before="120"/>
        <w:ind w:left="426"/>
        <w:rPr>
          <w:rFonts w:asciiTheme="minorHAnsi" w:hAnsiTheme="minorHAnsi" w:cstheme="minorHAnsi"/>
          <w:sz w:val="22"/>
          <w:szCs w:val="22"/>
        </w:rPr>
      </w:pPr>
      <w:r w:rsidRPr="007E5D12">
        <w:rPr>
          <w:rFonts w:asciiTheme="minorHAnsi" w:hAnsiTheme="minorHAnsi" w:cstheme="minorHAnsi"/>
          <w:sz w:val="22"/>
          <w:szCs w:val="22"/>
        </w:rPr>
        <w:t>zgodnie z poniższą kalkulacją</w:t>
      </w:r>
    </w:p>
    <w:p w14:paraId="6021F84B" w14:textId="77777777" w:rsidR="007E5D12" w:rsidRPr="007E5D12" w:rsidRDefault="007E5D12" w:rsidP="007E5D12">
      <w:pPr>
        <w:spacing w:before="120"/>
        <w:ind w:left="426"/>
        <w:rPr>
          <w:rFonts w:asciiTheme="minorHAnsi" w:hAnsiTheme="minorHAnsi" w:cstheme="minorHAnsi"/>
          <w:sz w:val="22"/>
          <w:szCs w:val="22"/>
        </w:rPr>
      </w:pPr>
    </w:p>
    <w:p w14:paraId="123F2D37" w14:textId="77777777" w:rsidR="007E5D12" w:rsidRPr="007E5D12" w:rsidRDefault="007E5D12" w:rsidP="007E5D12">
      <w:pPr>
        <w:spacing w:before="120"/>
        <w:ind w:left="426"/>
        <w:rPr>
          <w:rFonts w:asciiTheme="minorHAnsi" w:hAnsiTheme="minorHAnsi" w:cstheme="minorHAnsi"/>
          <w:sz w:val="22"/>
          <w:szCs w:val="22"/>
        </w:rPr>
      </w:pPr>
    </w:p>
    <w:p w14:paraId="1CB653E6" w14:textId="77777777" w:rsidR="007E5D12" w:rsidRPr="007E5D12" w:rsidRDefault="007E5D12" w:rsidP="007E5D12">
      <w:pPr>
        <w:spacing w:before="120"/>
        <w:ind w:left="426"/>
        <w:rPr>
          <w:rFonts w:asciiTheme="minorHAnsi" w:hAnsiTheme="minorHAnsi" w:cstheme="minorHAnsi"/>
          <w:sz w:val="22"/>
          <w:szCs w:val="22"/>
        </w:rPr>
      </w:pPr>
    </w:p>
    <w:p w14:paraId="19BD6BE2" w14:textId="77777777" w:rsidR="007E5D12" w:rsidRPr="007E5D12" w:rsidRDefault="007E5D12" w:rsidP="007E5D12">
      <w:pPr>
        <w:spacing w:before="120"/>
        <w:ind w:left="426"/>
        <w:rPr>
          <w:rFonts w:asciiTheme="minorHAnsi" w:hAnsiTheme="minorHAnsi" w:cstheme="minorHAnsi"/>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2040"/>
        <w:gridCol w:w="1930"/>
        <w:gridCol w:w="1497"/>
        <w:gridCol w:w="1961"/>
      </w:tblGrid>
      <w:tr w:rsidR="007E5D12" w:rsidRPr="007E5D12" w14:paraId="611A7B3C" w14:textId="77777777" w:rsidTr="00BD650F">
        <w:trPr>
          <w:trHeight w:val="1789"/>
        </w:trPr>
        <w:tc>
          <w:tcPr>
            <w:tcW w:w="2070" w:type="dxa"/>
            <w:shd w:val="clear" w:color="auto" w:fill="F2F2F2"/>
            <w:vAlign w:val="center"/>
          </w:tcPr>
          <w:p w14:paraId="12E081F7" w14:textId="77777777" w:rsidR="007E5D12" w:rsidRPr="007E5D12" w:rsidRDefault="007E5D12" w:rsidP="00BD650F">
            <w:pPr>
              <w:jc w:val="center"/>
              <w:rPr>
                <w:rFonts w:asciiTheme="minorHAnsi" w:hAnsiTheme="minorHAnsi" w:cstheme="minorHAnsi"/>
                <w:b/>
                <w:sz w:val="22"/>
                <w:szCs w:val="22"/>
              </w:rPr>
            </w:pPr>
            <w:r w:rsidRPr="007E5D12">
              <w:rPr>
                <w:rFonts w:asciiTheme="minorHAnsi" w:hAnsiTheme="minorHAnsi" w:cstheme="minorHAnsi"/>
                <w:b/>
                <w:sz w:val="22"/>
                <w:szCs w:val="22"/>
              </w:rPr>
              <w:t xml:space="preserve">Stawka jednostkowa za jeden dzień przewozu netto złotych </w:t>
            </w:r>
          </w:p>
        </w:tc>
        <w:tc>
          <w:tcPr>
            <w:tcW w:w="2040" w:type="dxa"/>
            <w:shd w:val="clear" w:color="auto" w:fill="F2F2F2"/>
            <w:vAlign w:val="center"/>
          </w:tcPr>
          <w:p w14:paraId="49E6916F" w14:textId="77777777" w:rsidR="007E5D12" w:rsidRPr="007E5D12" w:rsidRDefault="007E5D12" w:rsidP="00BD650F">
            <w:pPr>
              <w:jc w:val="center"/>
              <w:rPr>
                <w:rFonts w:asciiTheme="minorHAnsi" w:hAnsiTheme="minorHAnsi" w:cstheme="minorHAnsi"/>
                <w:b/>
                <w:sz w:val="22"/>
                <w:szCs w:val="22"/>
              </w:rPr>
            </w:pPr>
            <w:r w:rsidRPr="007E5D12">
              <w:rPr>
                <w:rFonts w:asciiTheme="minorHAnsi" w:hAnsiTheme="minorHAnsi" w:cstheme="minorHAnsi"/>
                <w:b/>
                <w:sz w:val="22"/>
                <w:szCs w:val="22"/>
              </w:rPr>
              <w:t xml:space="preserve">Stawka podatku VAT (%) / </w:t>
            </w:r>
          </w:p>
          <w:p w14:paraId="2D662BB6" w14:textId="77777777" w:rsidR="007E5D12" w:rsidRPr="007E5D12" w:rsidRDefault="007E5D12" w:rsidP="00BD650F">
            <w:pPr>
              <w:jc w:val="center"/>
              <w:rPr>
                <w:rFonts w:asciiTheme="minorHAnsi" w:hAnsiTheme="minorHAnsi" w:cstheme="minorHAnsi"/>
                <w:b/>
                <w:sz w:val="22"/>
                <w:szCs w:val="22"/>
              </w:rPr>
            </w:pPr>
            <w:r w:rsidRPr="007E5D12">
              <w:rPr>
                <w:rFonts w:asciiTheme="minorHAnsi" w:hAnsiTheme="minorHAnsi" w:cstheme="minorHAnsi"/>
                <w:b/>
                <w:sz w:val="22"/>
                <w:szCs w:val="22"/>
              </w:rPr>
              <w:t>kwota podatku VAT dla stawki jednostkowej złotych</w:t>
            </w:r>
          </w:p>
        </w:tc>
        <w:tc>
          <w:tcPr>
            <w:tcW w:w="1930" w:type="dxa"/>
            <w:shd w:val="clear" w:color="auto" w:fill="F2F2F2"/>
            <w:vAlign w:val="center"/>
          </w:tcPr>
          <w:p w14:paraId="43A7BD88" w14:textId="77777777" w:rsidR="007E5D12" w:rsidRPr="007E5D12" w:rsidRDefault="007E5D12" w:rsidP="00BD650F">
            <w:pPr>
              <w:jc w:val="center"/>
              <w:rPr>
                <w:rFonts w:asciiTheme="minorHAnsi" w:hAnsiTheme="minorHAnsi" w:cstheme="minorHAnsi"/>
                <w:b/>
                <w:sz w:val="22"/>
                <w:szCs w:val="22"/>
              </w:rPr>
            </w:pPr>
            <w:r w:rsidRPr="007E5D12">
              <w:rPr>
                <w:rFonts w:asciiTheme="minorHAnsi" w:hAnsiTheme="minorHAnsi" w:cstheme="minorHAnsi"/>
                <w:b/>
                <w:sz w:val="22"/>
                <w:szCs w:val="22"/>
              </w:rPr>
              <w:t>Stawka jednostkowa za jeden dzień przewozu brutto złotych</w:t>
            </w:r>
          </w:p>
          <w:p w14:paraId="151EF123" w14:textId="77777777" w:rsidR="007E5D12" w:rsidRPr="007E5D12" w:rsidRDefault="007E5D12" w:rsidP="00BD650F">
            <w:pPr>
              <w:jc w:val="center"/>
              <w:rPr>
                <w:rFonts w:asciiTheme="minorHAnsi" w:hAnsiTheme="minorHAnsi" w:cstheme="minorHAnsi"/>
                <w:b/>
                <w:sz w:val="22"/>
                <w:szCs w:val="22"/>
              </w:rPr>
            </w:pPr>
            <w:r w:rsidRPr="007E5D12">
              <w:rPr>
                <w:rFonts w:asciiTheme="minorHAnsi" w:hAnsiTheme="minorHAnsi" w:cstheme="minorHAnsi"/>
                <w:b/>
                <w:sz w:val="22"/>
                <w:szCs w:val="22"/>
              </w:rPr>
              <w:t xml:space="preserve">(3 = 1 + 2) </w:t>
            </w:r>
          </w:p>
        </w:tc>
        <w:tc>
          <w:tcPr>
            <w:tcW w:w="1497" w:type="dxa"/>
            <w:shd w:val="clear" w:color="auto" w:fill="F2F2F2"/>
            <w:vAlign w:val="center"/>
          </w:tcPr>
          <w:p w14:paraId="5F158050" w14:textId="77777777" w:rsidR="007E5D12" w:rsidRPr="007E5D12" w:rsidRDefault="007E5D12" w:rsidP="00BD650F">
            <w:pPr>
              <w:jc w:val="center"/>
              <w:rPr>
                <w:rFonts w:asciiTheme="minorHAnsi" w:hAnsiTheme="minorHAnsi" w:cstheme="minorHAnsi"/>
                <w:b/>
                <w:sz w:val="22"/>
                <w:szCs w:val="22"/>
              </w:rPr>
            </w:pPr>
            <w:r w:rsidRPr="007E5D12">
              <w:rPr>
                <w:rFonts w:asciiTheme="minorHAnsi" w:hAnsiTheme="minorHAnsi" w:cstheme="minorHAnsi"/>
                <w:b/>
                <w:sz w:val="22"/>
                <w:szCs w:val="22"/>
              </w:rPr>
              <w:t xml:space="preserve">Szacunkowa liczba dni świadczenia usługi </w:t>
            </w:r>
          </w:p>
        </w:tc>
        <w:tc>
          <w:tcPr>
            <w:tcW w:w="1961" w:type="dxa"/>
            <w:shd w:val="clear" w:color="auto" w:fill="F2F2F2"/>
            <w:vAlign w:val="center"/>
          </w:tcPr>
          <w:p w14:paraId="56E86A88" w14:textId="77777777" w:rsidR="007E5D12" w:rsidRPr="007E5D12" w:rsidRDefault="007E5D12" w:rsidP="00BD650F">
            <w:pPr>
              <w:jc w:val="center"/>
              <w:rPr>
                <w:rFonts w:asciiTheme="minorHAnsi" w:hAnsiTheme="minorHAnsi" w:cstheme="minorHAnsi"/>
                <w:b/>
                <w:sz w:val="22"/>
                <w:szCs w:val="22"/>
              </w:rPr>
            </w:pPr>
            <w:r w:rsidRPr="007E5D12">
              <w:rPr>
                <w:rFonts w:asciiTheme="minorHAnsi" w:hAnsiTheme="minorHAnsi" w:cstheme="minorHAnsi"/>
                <w:b/>
                <w:sz w:val="22"/>
                <w:szCs w:val="22"/>
              </w:rPr>
              <w:t xml:space="preserve">Cena oferty brutto </w:t>
            </w:r>
          </w:p>
          <w:p w14:paraId="2D4BCBB5" w14:textId="77777777" w:rsidR="007E5D12" w:rsidRPr="007E5D12" w:rsidRDefault="007E5D12" w:rsidP="00BD650F">
            <w:pPr>
              <w:jc w:val="center"/>
              <w:rPr>
                <w:rFonts w:asciiTheme="minorHAnsi" w:hAnsiTheme="minorHAnsi" w:cstheme="minorHAnsi"/>
                <w:b/>
                <w:sz w:val="22"/>
                <w:szCs w:val="22"/>
              </w:rPr>
            </w:pPr>
            <w:r w:rsidRPr="007E5D12">
              <w:rPr>
                <w:rFonts w:asciiTheme="minorHAnsi" w:hAnsiTheme="minorHAnsi" w:cstheme="minorHAnsi"/>
                <w:b/>
                <w:sz w:val="22"/>
                <w:szCs w:val="22"/>
              </w:rPr>
              <w:t>złotych</w:t>
            </w:r>
          </w:p>
          <w:p w14:paraId="4FD2B299" w14:textId="77777777" w:rsidR="007E5D12" w:rsidRPr="007E5D12" w:rsidRDefault="007E5D12" w:rsidP="00BD650F">
            <w:pPr>
              <w:jc w:val="center"/>
              <w:rPr>
                <w:rFonts w:asciiTheme="minorHAnsi" w:hAnsiTheme="minorHAnsi" w:cstheme="minorHAnsi"/>
                <w:b/>
                <w:sz w:val="22"/>
                <w:szCs w:val="22"/>
              </w:rPr>
            </w:pPr>
            <w:r w:rsidRPr="007E5D12">
              <w:rPr>
                <w:rFonts w:asciiTheme="minorHAnsi" w:hAnsiTheme="minorHAnsi" w:cstheme="minorHAnsi"/>
                <w:b/>
                <w:sz w:val="22"/>
                <w:szCs w:val="22"/>
              </w:rPr>
              <w:t>(5 = 3 x 4)</w:t>
            </w:r>
          </w:p>
        </w:tc>
      </w:tr>
      <w:tr w:rsidR="007E5D12" w:rsidRPr="007E5D12" w14:paraId="1C4A301B" w14:textId="77777777" w:rsidTr="00BD650F">
        <w:trPr>
          <w:trHeight w:val="300"/>
        </w:trPr>
        <w:tc>
          <w:tcPr>
            <w:tcW w:w="2070" w:type="dxa"/>
            <w:shd w:val="clear" w:color="auto" w:fill="auto"/>
            <w:vAlign w:val="center"/>
          </w:tcPr>
          <w:p w14:paraId="4FF69CF7" w14:textId="77777777" w:rsidR="007E5D12" w:rsidRPr="007E5D12" w:rsidRDefault="007E5D12" w:rsidP="00BD650F">
            <w:pPr>
              <w:jc w:val="center"/>
              <w:rPr>
                <w:rFonts w:asciiTheme="minorHAnsi" w:hAnsiTheme="minorHAnsi" w:cstheme="minorHAnsi"/>
                <w:sz w:val="22"/>
                <w:szCs w:val="22"/>
              </w:rPr>
            </w:pPr>
            <w:r w:rsidRPr="007E5D12">
              <w:rPr>
                <w:rFonts w:asciiTheme="minorHAnsi" w:hAnsiTheme="minorHAnsi" w:cstheme="minorHAnsi"/>
                <w:sz w:val="22"/>
                <w:szCs w:val="22"/>
              </w:rPr>
              <w:t>1</w:t>
            </w:r>
          </w:p>
        </w:tc>
        <w:tc>
          <w:tcPr>
            <w:tcW w:w="2040" w:type="dxa"/>
            <w:shd w:val="clear" w:color="auto" w:fill="auto"/>
            <w:vAlign w:val="center"/>
          </w:tcPr>
          <w:p w14:paraId="42F08659" w14:textId="77777777" w:rsidR="007E5D12" w:rsidRPr="007E5D12" w:rsidRDefault="007E5D12" w:rsidP="00BD650F">
            <w:pPr>
              <w:jc w:val="center"/>
              <w:rPr>
                <w:rFonts w:asciiTheme="minorHAnsi" w:hAnsiTheme="minorHAnsi" w:cstheme="minorHAnsi"/>
                <w:sz w:val="22"/>
                <w:szCs w:val="22"/>
              </w:rPr>
            </w:pPr>
            <w:r w:rsidRPr="007E5D12">
              <w:rPr>
                <w:rFonts w:asciiTheme="minorHAnsi" w:hAnsiTheme="minorHAnsi" w:cstheme="minorHAnsi"/>
                <w:sz w:val="22"/>
                <w:szCs w:val="22"/>
              </w:rPr>
              <w:t>2</w:t>
            </w:r>
          </w:p>
        </w:tc>
        <w:tc>
          <w:tcPr>
            <w:tcW w:w="1930" w:type="dxa"/>
            <w:shd w:val="clear" w:color="auto" w:fill="auto"/>
            <w:vAlign w:val="center"/>
          </w:tcPr>
          <w:p w14:paraId="205EDD46" w14:textId="77777777" w:rsidR="007E5D12" w:rsidRPr="007E5D12" w:rsidRDefault="007E5D12" w:rsidP="00BD650F">
            <w:pPr>
              <w:jc w:val="center"/>
              <w:rPr>
                <w:rFonts w:asciiTheme="minorHAnsi" w:hAnsiTheme="minorHAnsi" w:cstheme="minorHAnsi"/>
                <w:sz w:val="22"/>
                <w:szCs w:val="22"/>
              </w:rPr>
            </w:pPr>
            <w:r w:rsidRPr="007E5D12">
              <w:rPr>
                <w:rFonts w:asciiTheme="minorHAnsi" w:hAnsiTheme="minorHAnsi" w:cstheme="minorHAnsi"/>
                <w:sz w:val="22"/>
                <w:szCs w:val="22"/>
              </w:rPr>
              <w:t>3</w:t>
            </w:r>
          </w:p>
        </w:tc>
        <w:tc>
          <w:tcPr>
            <w:tcW w:w="1497" w:type="dxa"/>
            <w:shd w:val="clear" w:color="auto" w:fill="auto"/>
            <w:vAlign w:val="center"/>
          </w:tcPr>
          <w:p w14:paraId="725B9135" w14:textId="77777777" w:rsidR="007E5D12" w:rsidRPr="007E5D12" w:rsidRDefault="007E5D12" w:rsidP="00BD650F">
            <w:pPr>
              <w:jc w:val="center"/>
              <w:rPr>
                <w:rFonts w:asciiTheme="minorHAnsi" w:hAnsiTheme="minorHAnsi" w:cstheme="minorHAnsi"/>
                <w:sz w:val="22"/>
                <w:szCs w:val="22"/>
              </w:rPr>
            </w:pPr>
            <w:r w:rsidRPr="007E5D12">
              <w:rPr>
                <w:rFonts w:asciiTheme="minorHAnsi" w:hAnsiTheme="minorHAnsi" w:cstheme="minorHAnsi"/>
                <w:sz w:val="22"/>
                <w:szCs w:val="22"/>
              </w:rPr>
              <w:t>4</w:t>
            </w:r>
          </w:p>
        </w:tc>
        <w:tc>
          <w:tcPr>
            <w:tcW w:w="1961" w:type="dxa"/>
            <w:shd w:val="clear" w:color="auto" w:fill="auto"/>
            <w:vAlign w:val="center"/>
          </w:tcPr>
          <w:p w14:paraId="3DDE82BC" w14:textId="77777777" w:rsidR="007E5D12" w:rsidRPr="007E5D12" w:rsidRDefault="007E5D12" w:rsidP="00BD650F">
            <w:pPr>
              <w:jc w:val="center"/>
              <w:rPr>
                <w:rFonts w:asciiTheme="minorHAnsi" w:hAnsiTheme="minorHAnsi" w:cstheme="minorHAnsi"/>
                <w:sz w:val="22"/>
                <w:szCs w:val="22"/>
              </w:rPr>
            </w:pPr>
            <w:r w:rsidRPr="007E5D12">
              <w:rPr>
                <w:rFonts w:asciiTheme="minorHAnsi" w:hAnsiTheme="minorHAnsi" w:cstheme="minorHAnsi"/>
                <w:sz w:val="22"/>
                <w:szCs w:val="22"/>
              </w:rPr>
              <w:t xml:space="preserve">5 </w:t>
            </w:r>
          </w:p>
        </w:tc>
      </w:tr>
      <w:tr w:rsidR="007E5D12" w:rsidRPr="007E5D12" w14:paraId="0337AFBD" w14:textId="77777777" w:rsidTr="00BD650F">
        <w:trPr>
          <w:trHeight w:val="999"/>
        </w:trPr>
        <w:tc>
          <w:tcPr>
            <w:tcW w:w="2070" w:type="dxa"/>
            <w:shd w:val="clear" w:color="auto" w:fill="auto"/>
            <w:vAlign w:val="center"/>
          </w:tcPr>
          <w:p w14:paraId="65242C0F" w14:textId="77777777" w:rsidR="007E5D12" w:rsidRPr="007E5D12" w:rsidRDefault="007E5D12" w:rsidP="00BD650F">
            <w:pPr>
              <w:spacing w:line="360" w:lineRule="auto"/>
              <w:jc w:val="center"/>
              <w:rPr>
                <w:rFonts w:asciiTheme="minorHAnsi" w:hAnsiTheme="minorHAnsi" w:cstheme="minorHAnsi"/>
                <w:sz w:val="22"/>
                <w:szCs w:val="22"/>
              </w:rPr>
            </w:pPr>
            <w:r w:rsidRPr="007E5D12">
              <w:rPr>
                <w:rFonts w:asciiTheme="minorHAnsi" w:hAnsiTheme="minorHAnsi" w:cstheme="minorHAnsi"/>
                <w:sz w:val="22"/>
                <w:szCs w:val="22"/>
              </w:rPr>
              <w:t>…………... złotych</w:t>
            </w:r>
          </w:p>
        </w:tc>
        <w:tc>
          <w:tcPr>
            <w:tcW w:w="2040" w:type="dxa"/>
            <w:shd w:val="clear" w:color="auto" w:fill="auto"/>
            <w:vAlign w:val="center"/>
          </w:tcPr>
          <w:p w14:paraId="37BB3AC1" w14:textId="77777777" w:rsidR="007E5D12" w:rsidRPr="007E5D12" w:rsidRDefault="007E5D12" w:rsidP="00BD650F">
            <w:pPr>
              <w:spacing w:line="360" w:lineRule="auto"/>
              <w:jc w:val="center"/>
              <w:rPr>
                <w:rFonts w:asciiTheme="minorHAnsi" w:hAnsiTheme="minorHAnsi" w:cstheme="minorHAnsi"/>
                <w:sz w:val="22"/>
                <w:szCs w:val="22"/>
              </w:rPr>
            </w:pPr>
            <w:r w:rsidRPr="007E5D12">
              <w:rPr>
                <w:rFonts w:asciiTheme="minorHAnsi" w:hAnsiTheme="minorHAnsi" w:cstheme="minorHAnsi"/>
                <w:sz w:val="22"/>
                <w:szCs w:val="22"/>
              </w:rPr>
              <w:t>…. %</w:t>
            </w:r>
          </w:p>
          <w:p w14:paraId="24C9C8E5" w14:textId="77777777" w:rsidR="007E5D12" w:rsidRPr="007E5D12" w:rsidRDefault="007E5D12" w:rsidP="00BD650F">
            <w:pPr>
              <w:spacing w:line="360" w:lineRule="auto"/>
              <w:jc w:val="center"/>
              <w:rPr>
                <w:rFonts w:asciiTheme="minorHAnsi" w:hAnsiTheme="minorHAnsi" w:cstheme="minorHAnsi"/>
                <w:sz w:val="22"/>
                <w:szCs w:val="22"/>
              </w:rPr>
            </w:pPr>
            <w:r w:rsidRPr="007E5D12">
              <w:rPr>
                <w:rFonts w:asciiTheme="minorHAnsi" w:hAnsiTheme="minorHAnsi" w:cstheme="minorHAnsi"/>
                <w:sz w:val="22"/>
                <w:szCs w:val="22"/>
              </w:rPr>
              <w:t>………… złotych</w:t>
            </w:r>
          </w:p>
        </w:tc>
        <w:tc>
          <w:tcPr>
            <w:tcW w:w="1930" w:type="dxa"/>
            <w:shd w:val="clear" w:color="auto" w:fill="auto"/>
            <w:vAlign w:val="center"/>
          </w:tcPr>
          <w:p w14:paraId="6C2CB74E" w14:textId="77777777" w:rsidR="007E5D12" w:rsidRPr="007E5D12" w:rsidRDefault="007E5D12" w:rsidP="00BD650F">
            <w:pPr>
              <w:spacing w:line="360" w:lineRule="auto"/>
              <w:jc w:val="center"/>
              <w:rPr>
                <w:rFonts w:asciiTheme="minorHAnsi" w:hAnsiTheme="minorHAnsi" w:cstheme="minorHAnsi"/>
                <w:sz w:val="22"/>
                <w:szCs w:val="22"/>
              </w:rPr>
            </w:pPr>
            <w:r w:rsidRPr="007E5D12">
              <w:rPr>
                <w:rFonts w:asciiTheme="minorHAnsi" w:hAnsiTheme="minorHAnsi" w:cstheme="minorHAnsi"/>
                <w:sz w:val="22"/>
                <w:szCs w:val="22"/>
              </w:rPr>
              <w:t>………… złotych</w:t>
            </w:r>
          </w:p>
        </w:tc>
        <w:tc>
          <w:tcPr>
            <w:tcW w:w="1497" w:type="dxa"/>
            <w:shd w:val="clear" w:color="auto" w:fill="auto"/>
            <w:vAlign w:val="center"/>
          </w:tcPr>
          <w:p w14:paraId="0A811B6F" w14:textId="0F64107C" w:rsidR="007E5D12" w:rsidRPr="007E5D12" w:rsidRDefault="007E5D12" w:rsidP="00BD650F">
            <w:pPr>
              <w:spacing w:line="360" w:lineRule="auto"/>
              <w:jc w:val="center"/>
              <w:rPr>
                <w:rFonts w:asciiTheme="minorHAnsi" w:hAnsiTheme="minorHAnsi" w:cstheme="minorHAnsi"/>
                <w:b/>
                <w:bCs/>
                <w:sz w:val="22"/>
                <w:szCs w:val="22"/>
              </w:rPr>
            </w:pPr>
            <w:r>
              <w:rPr>
                <w:rFonts w:asciiTheme="minorHAnsi" w:hAnsiTheme="minorHAnsi" w:cstheme="minorHAnsi"/>
                <w:b/>
                <w:bCs/>
                <w:sz w:val="22"/>
                <w:szCs w:val="22"/>
              </w:rPr>
              <w:t>212</w:t>
            </w:r>
            <w:r w:rsidRPr="007E5D12">
              <w:rPr>
                <w:rFonts w:asciiTheme="minorHAnsi" w:hAnsiTheme="minorHAnsi" w:cstheme="minorHAnsi"/>
                <w:b/>
                <w:bCs/>
                <w:sz w:val="22"/>
                <w:szCs w:val="22"/>
              </w:rPr>
              <w:t xml:space="preserve"> dni</w:t>
            </w:r>
          </w:p>
        </w:tc>
        <w:tc>
          <w:tcPr>
            <w:tcW w:w="1961" w:type="dxa"/>
            <w:shd w:val="clear" w:color="auto" w:fill="auto"/>
            <w:vAlign w:val="center"/>
          </w:tcPr>
          <w:p w14:paraId="16061A9D" w14:textId="77777777" w:rsidR="007E5D12" w:rsidRPr="007E5D12" w:rsidRDefault="007E5D12" w:rsidP="00BD650F">
            <w:pPr>
              <w:spacing w:line="360" w:lineRule="auto"/>
              <w:jc w:val="center"/>
              <w:rPr>
                <w:rFonts w:asciiTheme="minorHAnsi" w:hAnsiTheme="minorHAnsi" w:cstheme="minorHAnsi"/>
                <w:sz w:val="22"/>
                <w:szCs w:val="22"/>
              </w:rPr>
            </w:pPr>
            <w:r w:rsidRPr="007E5D12">
              <w:rPr>
                <w:rFonts w:asciiTheme="minorHAnsi" w:hAnsiTheme="minorHAnsi" w:cstheme="minorHAnsi"/>
                <w:sz w:val="22"/>
                <w:szCs w:val="22"/>
              </w:rPr>
              <w:t>………… złotych</w:t>
            </w:r>
          </w:p>
        </w:tc>
      </w:tr>
    </w:tbl>
    <w:p w14:paraId="3E05EE54" w14:textId="77777777" w:rsidR="007E5D12" w:rsidRPr="007E5D12" w:rsidRDefault="007E5D12" w:rsidP="009909FD">
      <w:pPr>
        <w:pStyle w:val="Tekstprzypisudolnego"/>
        <w:spacing w:before="120"/>
        <w:ind w:left="426"/>
        <w:jc w:val="both"/>
        <w:rPr>
          <w:rFonts w:asciiTheme="minorHAnsi" w:hAnsiTheme="minorHAnsi" w:cstheme="minorHAnsi"/>
          <w:sz w:val="22"/>
          <w:szCs w:val="22"/>
        </w:rPr>
      </w:pPr>
    </w:p>
    <w:p w14:paraId="66B7B6A4" w14:textId="60FE6F1B" w:rsidR="0097741E" w:rsidRPr="009909FD" w:rsidRDefault="0097741E" w:rsidP="009909FD">
      <w:pPr>
        <w:pStyle w:val="Tekstprzypisudolnego"/>
        <w:spacing w:before="120"/>
        <w:ind w:left="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powyższa cena zawiera wszystkie koszty związane z realizacją przedmiotu umowy, jakie ponosi </w:t>
      </w:r>
      <w:r w:rsidRPr="00455E55">
        <w:rPr>
          <w:rFonts w:asciiTheme="minorHAnsi" w:hAnsiTheme="minorHAnsi" w:cstheme="minorHAnsi"/>
          <w:b/>
          <w:sz w:val="22"/>
          <w:szCs w:val="22"/>
        </w:rPr>
        <w:t xml:space="preserve">Zamawiający </w:t>
      </w:r>
      <w:r w:rsidRPr="00455E55">
        <w:rPr>
          <w:rFonts w:asciiTheme="minorHAnsi" w:hAnsiTheme="minorHAnsi" w:cstheme="minorHAnsi"/>
          <w:sz w:val="22"/>
          <w:szCs w:val="22"/>
        </w:rPr>
        <w:t>w przypadku wyboru niniejszej oferty.</w:t>
      </w:r>
    </w:p>
    <w:p w14:paraId="2D679E45" w14:textId="60806F27" w:rsidR="007E5D12" w:rsidRPr="007E5D12" w:rsidRDefault="007E5D12" w:rsidP="007E5D12">
      <w:pPr>
        <w:pStyle w:val="Akapitzlist"/>
        <w:numPr>
          <w:ilvl w:val="0"/>
          <w:numId w:val="22"/>
        </w:numPr>
        <w:spacing w:before="120" w:after="240"/>
        <w:ind w:left="426" w:hanging="426"/>
        <w:jc w:val="both"/>
        <w:rPr>
          <w:rFonts w:asciiTheme="minorHAnsi" w:hAnsiTheme="minorHAnsi" w:cstheme="minorHAnsi"/>
          <w:sz w:val="22"/>
          <w:szCs w:val="22"/>
        </w:rPr>
      </w:pPr>
      <w:r w:rsidRPr="007E5D12">
        <w:rPr>
          <w:rFonts w:asciiTheme="minorHAnsi" w:hAnsiTheme="minorHAnsi" w:cstheme="minorHAnsi"/>
          <w:sz w:val="22"/>
          <w:szCs w:val="22"/>
        </w:rPr>
        <w:t xml:space="preserve">Oświadczam (-y), że do realizacji przedmiotu zamówienia użyty będzie niżej wymieniony pojazd spełniający wymagania określone w </w:t>
      </w:r>
      <w:r w:rsidR="00B44AEF">
        <w:rPr>
          <w:rFonts w:asciiTheme="minorHAnsi" w:hAnsiTheme="minorHAnsi" w:cstheme="minorHAnsi"/>
          <w:sz w:val="22"/>
          <w:szCs w:val="22"/>
        </w:rPr>
        <w:t>rozdziale 6 ust. 1 pkt 3) lit. c)</w:t>
      </w:r>
      <w:r w:rsidRPr="007E5D12">
        <w:rPr>
          <w:rFonts w:asciiTheme="minorHAnsi" w:hAnsiTheme="minorHAnsi" w:cstheme="minorHAnsi"/>
          <w:sz w:val="22"/>
          <w:szCs w:val="22"/>
        </w:rPr>
        <w:t xml:space="preserve"> SWZ</w:t>
      </w:r>
    </w:p>
    <w:tbl>
      <w:tblPr>
        <w:tblW w:w="9373" w:type="dxa"/>
        <w:jc w:val="center"/>
        <w:tblLayout w:type="fixed"/>
        <w:tblLook w:val="0000" w:firstRow="0" w:lastRow="0" w:firstColumn="0" w:lastColumn="0" w:noHBand="0" w:noVBand="0"/>
      </w:tblPr>
      <w:tblGrid>
        <w:gridCol w:w="3774"/>
        <w:gridCol w:w="1804"/>
        <w:gridCol w:w="1690"/>
        <w:gridCol w:w="2105"/>
      </w:tblGrid>
      <w:tr w:rsidR="007E5D12" w:rsidRPr="007E5D12" w14:paraId="190D214E" w14:textId="77777777" w:rsidTr="00204131">
        <w:trPr>
          <w:trHeight w:val="844"/>
          <w:jc w:val="center"/>
        </w:trPr>
        <w:tc>
          <w:tcPr>
            <w:tcW w:w="3774" w:type="dxa"/>
            <w:tcBorders>
              <w:top w:val="single" w:sz="4" w:space="0" w:color="000000"/>
              <w:left w:val="single" w:sz="4" w:space="0" w:color="000000"/>
              <w:bottom w:val="single" w:sz="4" w:space="0" w:color="000000"/>
              <w:right w:val="single" w:sz="4" w:space="0" w:color="000000"/>
            </w:tcBorders>
            <w:shd w:val="clear" w:color="auto" w:fill="D9D9D9"/>
          </w:tcPr>
          <w:p w14:paraId="7B2F88AA" w14:textId="77777777" w:rsidR="007E5D12" w:rsidRPr="007E5D12" w:rsidRDefault="007E5D12" w:rsidP="00BD650F">
            <w:pPr>
              <w:jc w:val="center"/>
              <w:rPr>
                <w:rFonts w:asciiTheme="minorHAnsi" w:hAnsiTheme="minorHAnsi" w:cstheme="minorHAnsi"/>
                <w:b/>
                <w:bCs/>
                <w:sz w:val="22"/>
                <w:szCs w:val="22"/>
              </w:rPr>
            </w:pPr>
          </w:p>
          <w:p w14:paraId="699AEC86" w14:textId="77777777" w:rsidR="007E5D12" w:rsidRPr="007E5D12" w:rsidRDefault="007E5D12" w:rsidP="00BD650F">
            <w:pPr>
              <w:jc w:val="center"/>
              <w:rPr>
                <w:rFonts w:asciiTheme="minorHAnsi" w:hAnsiTheme="minorHAnsi" w:cstheme="minorHAnsi"/>
                <w:b/>
                <w:sz w:val="22"/>
                <w:szCs w:val="22"/>
              </w:rPr>
            </w:pPr>
            <w:r w:rsidRPr="007E5D12">
              <w:rPr>
                <w:rFonts w:asciiTheme="minorHAnsi" w:hAnsiTheme="minorHAnsi" w:cstheme="minorHAnsi"/>
                <w:b/>
                <w:bCs/>
                <w:sz w:val="22"/>
                <w:szCs w:val="22"/>
              </w:rPr>
              <w:t>Marka pojazdu</w:t>
            </w:r>
          </w:p>
        </w:tc>
        <w:tc>
          <w:tcPr>
            <w:tcW w:w="1804" w:type="dxa"/>
            <w:tcBorders>
              <w:top w:val="single" w:sz="4" w:space="0" w:color="000000"/>
              <w:left w:val="single" w:sz="4" w:space="0" w:color="000000"/>
              <w:bottom w:val="single" w:sz="4" w:space="0" w:color="000000"/>
            </w:tcBorders>
            <w:shd w:val="clear" w:color="auto" w:fill="D9D9D9"/>
          </w:tcPr>
          <w:p w14:paraId="7770B9CD" w14:textId="77777777" w:rsidR="007E5D12" w:rsidRPr="007E5D12" w:rsidRDefault="007E5D12" w:rsidP="00BD650F">
            <w:pPr>
              <w:jc w:val="center"/>
              <w:rPr>
                <w:rFonts w:asciiTheme="minorHAnsi" w:hAnsiTheme="minorHAnsi" w:cstheme="minorHAnsi"/>
                <w:b/>
                <w:sz w:val="22"/>
                <w:szCs w:val="22"/>
              </w:rPr>
            </w:pPr>
            <w:r w:rsidRPr="007E5D12">
              <w:rPr>
                <w:rFonts w:asciiTheme="minorHAnsi" w:hAnsiTheme="minorHAnsi" w:cstheme="minorHAnsi"/>
                <w:b/>
                <w:bCs/>
                <w:sz w:val="22"/>
                <w:szCs w:val="22"/>
              </w:rPr>
              <w:t>Numer rejestracyjny pojazdu</w:t>
            </w:r>
          </w:p>
        </w:tc>
        <w:tc>
          <w:tcPr>
            <w:tcW w:w="1690" w:type="dxa"/>
            <w:tcBorders>
              <w:top w:val="single" w:sz="4" w:space="0" w:color="000000"/>
              <w:left w:val="single" w:sz="4" w:space="0" w:color="000000"/>
              <w:bottom w:val="single" w:sz="4" w:space="0" w:color="000000"/>
              <w:right w:val="single" w:sz="4" w:space="0" w:color="000000"/>
            </w:tcBorders>
            <w:shd w:val="clear" w:color="auto" w:fill="D9D9D9"/>
          </w:tcPr>
          <w:p w14:paraId="3A94E79B" w14:textId="77777777" w:rsidR="007E5D12" w:rsidRPr="007E5D12" w:rsidRDefault="007E5D12" w:rsidP="00BD650F">
            <w:pPr>
              <w:ind w:left="104"/>
              <w:jc w:val="center"/>
              <w:rPr>
                <w:rFonts w:asciiTheme="minorHAnsi" w:hAnsiTheme="minorHAnsi" w:cstheme="minorHAnsi"/>
                <w:b/>
                <w:sz w:val="22"/>
                <w:szCs w:val="22"/>
              </w:rPr>
            </w:pPr>
            <w:r w:rsidRPr="007E5D12">
              <w:rPr>
                <w:rFonts w:asciiTheme="minorHAnsi" w:hAnsiTheme="minorHAnsi" w:cstheme="minorHAnsi"/>
                <w:b/>
                <w:bCs/>
                <w:sz w:val="22"/>
                <w:szCs w:val="22"/>
              </w:rPr>
              <w:t>Rocznik pojazdu</w:t>
            </w:r>
          </w:p>
        </w:tc>
        <w:tc>
          <w:tcPr>
            <w:tcW w:w="2105" w:type="dxa"/>
            <w:tcBorders>
              <w:top w:val="single" w:sz="4" w:space="0" w:color="000000"/>
              <w:left w:val="single" w:sz="4" w:space="0" w:color="000000"/>
              <w:bottom w:val="single" w:sz="4" w:space="0" w:color="000000"/>
              <w:right w:val="single" w:sz="4" w:space="0" w:color="000000"/>
            </w:tcBorders>
            <w:shd w:val="clear" w:color="auto" w:fill="D9D9D9"/>
          </w:tcPr>
          <w:p w14:paraId="7D860224" w14:textId="77777777" w:rsidR="007E5D12" w:rsidRPr="007E5D12" w:rsidRDefault="007E5D12" w:rsidP="00BD650F">
            <w:pPr>
              <w:ind w:left="-100"/>
              <w:jc w:val="center"/>
              <w:rPr>
                <w:rFonts w:asciiTheme="minorHAnsi" w:hAnsiTheme="minorHAnsi" w:cstheme="minorHAnsi"/>
                <w:b/>
                <w:sz w:val="22"/>
                <w:szCs w:val="22"/>
              </w:rPr>
            </w:pPr>
            <w:r w:rsidRPr="007E5D12">
              <w:rPr>
                <w:rFonts w:asciiTheme="minorHAnsi" w:hAnsiTheme="minorHAnsi" w:cstheme="minorHAnsi"/>
                <w:b/>
                <w:bCs/>
                <w:sz w:val="22"/>
                <w:szCs w:val="22"/>
              </w:rPr>
              <w:t>Podstawa  dysponowania pojazdem</w:t>
            </w:r>
          </w:p>
        </w:tc>
      </w:tr>
      <w:tr w:rsidR="007E5D12" w:rsidRPr="007E5D12" w14:paraId="5FA96AEA" w14:textId="77777777" w:rsidTr="00204131">
        <w:trPr>
          <w:trHeight w:val="844"/>
          <w:jc w:val="center"/>
        </w:trPr>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27C37B7D" w14:textId="77777777" w:rsidR="007E5D12" w:rsidRPr="007E5D12" w:rsidRDefault="007E5D12" w:rsidP="00BD650F">
            <w:pPr>
              <w:snapToGrid w:val="0"/>
              <w:spacing w:line="480" w:lineRule="auto"/>
              <w:ind w:left="360"/>
              <w:rPr>
                <w:rFonts w:asciiTheme="minorHAnsi" w:hAnsiTheme="minorHAnsi" w:cstheme="minorHAnsi"/>
                <w:b/>
                <w:bCs/>
                <w:sz w:val="22"/>
                <w:szCs w:val="22"/>
              </w:rPr>
            </w:pPr>
          </w:p>
          <w:p w14:paraId="11652F33" w14:textId="77777777" w:rsidR="007E5D12" w:rsidRPr="007E5D12" w:rsidRDefault="007E5D12" w:rsidP="00BD650F">
            <w:pPr>
              <w:snapToGrid w:val="0"/>
              <w:spacing w:line="480" w:lineRule="auto"/>
              <w:ind w:left="360"/>
              <w:rPr>
                <w:rFonts w:asciiTheme="minorHAnsi" w:hAnsiTheme="minorHAnsi" w:cstheme="minorHAnsi"/>
                <w:b/>
                <w:bCs/>
                <w:sz w:val="22"/>
                <w:szCs w:val="22"/>
              </w:rPr>
            </w:pPr>
            <w:r w:rsidRPr="007E5D12">
              <w:rPr>
                <w:rFonts w:asciiTheme="minorHAnsi" w:hAnsiTheme="minorHAnsi" w:cstheme="minorHAnsi"/>
                <w:b/>
                <w:bCs/>
                <w:sz w:val="22"/>
                <w:szCs w:val="22"/>
              </w:rPr>
              <w:t>…………………………………………...</w:t>
            </w:r>
          </w:p>
        </w:tc>
        <w:tc>
          <w:tcPr>
            <w:tcW w:w="1804" w:type="dxa"/>
            <w:tcBorders>
              <w:top w:val="single" w:sz="4" w:space="0" w:color="000000"/>
              <w:left w:val="single" w:sz="4" w:space="0" w:color="000000"/>
              <w:bottom w:val="single" w:sz="4" w:space="0" w:color="000000"/>
            </w:tcBorders>
            <w:shd w:val="clear" w:color="auto" w:fill="auto"/>
          </w:tcPr>
          <w:p w14:paraId="71D06142" w14:textId="77777777" w:rsidR="007E5D12" w:rsidRPr="007E5D12" w:rsidRDefault="007E5D12" w:rsidP="00BD650F">
            <w:pPr>
              <w:snapToGrid w:val="0"/>
              <w:spacing w:line="480" w:lineRule="auto"/>
              <w:ind w:left="360"/>
              <w:rPr>
                <w:rFonts w:asciiTheme="minorHAnsi" w:hAnsiTheme="minorHAnsi" w:cstheme="minorHAnsi"/>
                <w:b/>
                <w:sz w:val="22"/>
                <w:szCs w:val="22"/>
              </w:rPr>
            </w:pPr>
          </w:p>
          <w:p w14:paraId="623027D9" w14:textId="77777777" w:rsidR="007E5D12" w:rsidRPr="007E5D12" w:rsidRDefault="007E5D12" w:rsidP="00BD650F">
            <w:pPr>
              <w:snapToGrid w:val="0"/>
              <w:spacing w:line="480" w:lineRule="auto"/>
              <w:ind w:left="50"/>
              <w:rPr>
                <w:rFonts w:asciiTheme="minorHAnsi" w:hAnsiTheme="minorHAnsi" w:cstheme="minorHAnsi"/>
                <w:b/>
                <w:sz w:val="22"/>
                <w:szCs w:val="22"/>
              </w:rPr>
            </w:pPr>
            <w:r w:rsidRPr="007E5D12">
              <w:rPr>
                <w:rFonts w:asciiTheme="minorHAnsi" w:hAnsiTheme="minorHAnsi" w:cstheme="minorHAnsi"/>
                <w:b/>
                <w:sz w:val="22"/>
                <w:szCs w:val="22"/>
              </w:rPr>
              <w:t>……………….</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6C7587DF" w14:textId="77777777" w:rsidR="007E5D12" w:rsidRPr="007E5D12" w:rsidRDefault="007E5D12" w:rsidP="00BD650F">
            <w:pPr>
              <w:snapToGrid w:val="0"/>
              <w:spacing w:line="480" w:lineRule="auto"/>
              <w:ind w:left="360"/>
              <w:rPr>
                <w:rFonts w:asciiTheme="minorHAnsi" w:hAnsiTheme="minorHAnsi" w:cstheme="minorHAnsi"/>
                <w:b/>
                <w:sz w:val="22"/>
                <w:szCs w:val="22"/>
              </w:rPr>
            </w:pPr>
          </w:p>
          <w:p w14:paraId="73EA6042" w14:textId="77777777" w:rsidR="007E5D12" w:rsidRPr="007E5D12" w:rsidRDefault="007E5D12" w:rsidP="00BD650F">
            <w:pPr>
              <w:snapToGrid w:val="0"/>
              <w:spacing w:line="480" w:lineRule="auto"/>
              <w:rPr>
                <w:rFonts w:asciiTheme="minorHAnsi" w:hAnsiTheme="minorHAnsi" w:cstheme="minorHAnsi"/>
                <w:b/>
                <w:sz w:val="22"/>
                <w:szCs w:val="22"/>
              </w:rPr>
            </w:pPr>
            <w:r w:rsidRPr="007E5D12">
              <w:rPr>
                <w:rFonts w:asciiTheme="minorHAnsi" w:hAnsiTheme="minorHAnsi" w:cstheme="minorHAnsi"/>
                <w:b/>
                <w:sz w:val="22"/>
                <w:szCs w:val="22"/>
              </w:rPr>
              <w:t>…………………..</w:t>
            </w:r>
          </w:p>
        </w:tc>
        <w:tc>
          <w:tcPr>
            <w:tcW w:w="2105" w:type="dxa"/>
            <w:tcBorders>
              <w:top w:val="single" w:sz="4" w:space="0" w:color="000000"/>
              <w:left w:val="single" w:sz="4" w:space="0" w:color="000000"/>
              <w:bottom w:val="single" w:sz="4" w:space="0" w:color="000000"/>
              <w:right w:val="single" w:sz="4" w:space="0" w:color="000000"/>
            </w:tcBorders>
            <w:shd w:val="clear" w:color="auto" w:fill="auto"/>
          </w:tcPr>
          <w:p w14:paraId="017BB3B3" w14:textId="77777777" w:rsidR="007E5D12" w:rsidRPr="007E5D12" w:rsidRDefault="007E5D12" w:rsidP="00BD650F">
            <w:pPr>
              <w:snapToGrid w:val="0"/>
              <w:spacing w:line="480" w:lineRule="auto"/>
              <w:ind w:left="360"/>
              <w:rPr>
                <w:rFonts w:asciiTheme="minorHAnsi" w:hAnsiTheme="minorHAnsi" w:cstheme="minorHAnsi"/>
                <w:b/>
                <w:sz w:val="22"/>
                <w:szCs w:val="22"/>
              </w:rPr>
            </w:pPr>
          </w:p>
          <w:p w14:paraId="01A986EA" w14:textId="77777777" w:rsidR="007E5D12" w:rsidRPr="007E5D12" w:rsidRDefault="007E5D12" w:rsidP="00BD650F">
            <w:pPr>
              <w:snapToGrid w:val="0"/>
              <w:spacing w:line="480" w:lineRule="auto"/>
              <w:rPr>
                <w:rFonts w:asciiTheme="minorHAnsi" w:hAnsiTheme="minorHAnsi" w:cstheme="minorHAnsi"/>
                <w:b/>
                <w:sz w:val="22"/>
                <w:szCs w:val="22"/>
              </w:rPr>
            </w:pPr>
            <w:r w:rsidRPr="007E5D12">
              <w:rPr>
                <w:rFonts w:asciiTheme="minorHAnsi" w:hAnsiTheme="minorHAnsi" w:cstheme="minorHAnsi"/>
                <w:b/>
                <w:sz w:val="22"/>
                <w:szCs w:val="22"/>
              </w:rPr>
              <w:t>………………………..</w:t>
            </w:r>
          </w:p>
        </w:tc>
      </w:tr>
    </w:tbl>
    <w:p w14:paraId="01778949" w14:textId="77777777" w:rsidR="007E5D12" w:rsidRPr="007E5D12" w:rsidRDefault="007E5D12" w:rsidP="007E5D12">
      <w:pPr>
        <w:pStyle w:val="Akapitzlist"/>
        <w:spacing w:before="120"/>
        <w:ind w:left="426"/>
        <w:jc w:val="both"/>
        <w:rPr>
          <w:rFonts w:asciiTheme="minorHAnsi" w:hAnsiTheme="minorHAnsi" w:cstheme="minorHAnsi"/>
          <w:sz w:val="22"/>
          <w:szCs w:val="22"/>
        </w:rPr>
      </w:pPr>
    </w:p>
    <w:p w14:paraId="61DA5A75" w14:textId="77777777" w:rsidR="007E5D12" w:rsidRPr="007E5D12" w:rsidRDefault="007E5D12" w:rsidP="007E5D12">
      <w:pPr>
        <w:pStyle w:val="Akapitzlist"/>
        <w:numPr>
          <w:ilvl w:val="0"/>
          <w:numId w:val="22"/>
        </w:numPr>
        <w:spacing w:before="120"/>
        <w:ind w:left="426" w:hanging="426"/>
        <w:jc w:val="both"/>
        <w:rPr>
          <w:rFonts w:asciiTheme="minorHAnsi" w:hAnsiTheme="minorHAnsi" w:cstheme="minorHAnsi"/>
          <w:sz w:val="22"/>
          <w:szCs w:val="22"/>
        </w:rPr>
      </w:pPr>
      <w:r w:rsidRPr="007E5D12">
        <w:rPr>
          <w:rFonts w:asciiTheme="minorHAnsi" w:hAnsiTheme="minorHAnsi" w:cstheme="minorHAnsi"/>
          <w:sz w:val="22"/>
          <w:szCs w:val="22"/>
        </w:rPr>
        <w:t xml:space="preserve">Oświadczam (-y), że deklarujemy czas podstawienia pojazdu zastępczego </w:t>
      </w:r>
    </w:p>
    <w:p w14:paraId="10CD2967" w14:textId="14026177" w:rsidR="007E5D12" w:rsidRPr="007E5D12" w:rsidRDefault="00AC0BD9" w:rsidP="007E5D12">
      <w:pPr>
        <w:pStyle w:val="Akapitzlist"/>
        <w:spacing w:before="120"/>
        <w:ind w:left="1134" w:hanging="708"/>
        <w:rPr>
          <w:rFonts w:asciiTheme="minorHAnsi" w:hAnsiTheme="minorHAnsi" w:cstheme="minorHAnsi"/>
          <w:b/>
          <w:sz w:val="22"/>
          <w:szCs w:val="22"/>
        </w:rPr>
      </w:pPr>
      <w:r w:rsidRPr="00AC0BD9">
        <w:rPr>
          <w:rFonts w:asciiTheme="minorHAnsi" w:hAnsiTheme="minorHAnsi" w:cstheme="minorHAnsi"/>
          <w:b/>
          <w:bCs/>
          <w:sz w:val="22"/>
          <w:szCs w:val="22"/>
        </w:rPr>
        <w:sym w:font="Symbol" w:char="F080"/>
      </w:r>
      <w:r w:rsidR="007E5D12" w:rsidRPr="007E5D12">
        <w:rPr>
          <w:rFonts w:asciiTheme="minorHAnsi" w:hAnsiTheme="minorHAnsi" w:cstheme="minorHAnsi"/>
          <w:b/>
          <w:sz w:val="22"/>
          <w:szCs w:val="22"/>
        </w:rPr>
        <w:tab/>
        <w:t xml:space="preserve">do 30 minut od </w:t>
      </w:r>
      <w:r w:rsidR="007E5D12" w:rsidRPr="007E5D12">
        <w:rPr>
          <w:rFonts w:asciiTheme="minorHAnsi" w:hAnsiTheme="minorHAnsi" w:cstheme="minorHAnsi"/>
          <w:b/>
          <w:bCs/>
          <w:sz w:val="22"/>
          <w:szCs w:val="22"/>
        </w:rPr>
        <w:t>chwili telefonicznego zgłoszenia</w:t>
      </w:r>
      <w:r w:rsidR="007E5D12" w:rsidRPr="007E5D12">
        <w:rPr>
          <w:rFonts w:asciiTheme="minorHAnsi" w:hAnsiTheme="minorHAnsi" w:cstheme="minorHAnsi"/>
          <w:b/>
          <w:sz w:val="22"/>
          <w:szCs w:val="22"/>
        </w:rPr>
        <w:t>*</w:t>
      </w:r>
    </w:p>
    <w:p w14:paraId="29BA0CC4" w14:textId="13BB81B9" w:rsidR="007E5D12" w:rsidRPr="007E5D12" w:rsidRDefault="00AC0BD9" w:rsidP="007E5D12">
      <w:pPr>
        <w:pStyle w:val="Akapitzlist"/>
        <w:spacing w:before="120"/>
        <w:ind w:left="1134" w:hanging="708"/>
        <w:rPr>
          <w:rFonts w:asciiTheme="minorHAnsi" w:hAnsiTheme="minorHAnsi" w:cstheme="minorHAnsi"/>
          <w:b/>
          <w:sz w:val="22"/>
          <w:szCs w:val="22"/>
        </w:rPr>
      </w:pPr>
      <w:r w:rsidRPr="00AC0BD9">
        <w:rPr>
          <w:rFonts w:asciiTheme="minorHAnsi" w:hAnsiTheme="minorHAnsi" w:cstheme="minorHAnsi"/>
          <w:b/>
          <w:bCs/>
          <w:sz w:val="22"/>
          <w:szCs w:val="22"/>
        </w:rPr>
        <w:sym w:font="Symbol" w:char="F080"/>
      </w:r>
      <w:r w:rsidR="007E5D12" w:rsidRPr="007E5D12">
        <w:rPr>
          <w:rFonts w:asciiTheme="minorHAnsi" w:hAnsiTheme="minorHAnsi" w:cstheme="minorHAnsi"/>
          <w:b/>
          <w:sz w:val="22"/>
          <w:szCs w:val="22"/>
        </w:rPr>
        <w:tab/>
        <w:t xml:space="preserve">do 40 minut od </w:t>
      </w:r>
      <w:r w:rsidR="007E5D12" w:rsidRPr="007E5D12">
        <w:rPr>
          <w:rFonts w:asciiTheme="minorHAnsi" w:hAnsiTheme="minorHAnsi" w:cstheme="minorHAnsi"/>
          <w:b/>
          <w:bCs/>
          <w:sz w:val="22"/>
          <w:szCs w:val="22"/>
        </w:rPr>
        <w:t>chwili telefonicznego zgłoszenia</w:t>
      </w:r>
      <w:r w:rsidR="007E5D12" w:rsidRPr="007E5D12">
        <w:rPr>
          <w:rFonts w:asciiTheme="minorHAnsi" w:hAnsiTheme="minorHAnsi" w:cstheme="minorHAnsi"/>
          <w:b/>
          <w:sz w:val="22"/>
          <w:szCs w:val="22"/>
        </w:rPr>
        <w:t>*</w:t>
      </w:r>
    </w:p>
    <w:p w14:paraId="61888575" w14:textId="1BFFC904" w:rsidR="007E5D12" w:rsidRPr="007E5D12" w:rsidRDefault="00AC0BD9" w:rsidP="007E5D12">
      <w:pPr>
        <w:pStyle w:val="Akapitzlist"/>
        <w:spacing w:before="120"/>
        <w:ind w:left="1134" w:hanging="708"/>
        <w:rPr>
          <w:rFonts w:asciiTheme="minorHAnsi" w:hAnsiTheme="minorHAnsi" w:cstheme="minorHAnsi"/>
          <w:b/>
          <w:sz w:val="22"/>
          <w:szCs w:val="22"/>
        </w:rPr>
      </w:pPr>
      <w:r w:rsidRPr="00AC0BD9">
        <w:rPr>
          <w:rFonts w:asciiTheme="minorHAnsi" w:hAnsiTheme="minorHAnsi" w:cstheme="minorHAnsi"/>
          <w:b/>
          <w:bCs/>
          <w:sz w:val="22"/>
          <w:szCs w:val="22"/>
        </w:rPr>
        <w:sym w:font="Symbol" w:char="F080"/>
      </w:r>
      <w:r w:rsidR="007E5D12" w:rsidRPr="007E5D12">
        <w:rPr>
          <w:rFonts w:asciiTheme="minorHAnsi" w:hAnsiTheme="minorHAnsi" w:cstheme="minorHAnsi"/>
          <w:b/>
          <w:sz w:val="22"/>
          <w:szCs w:val="22"/>
        </w:rPr>
        <w:tab/>
        <w:t xml:space="preserve">do 50 minut od </w:t>
      </w:r>
      <w:r w:rsidR="007E5D12" w:rsidRPr="007E5D12">
        <w:rPr>
          <w:rFonts w:asciiTheme="minorHAnsi" w:hAnsiTheme="minorHAnsi" w:cstheme="minorHAnsi"/>
          <w:b/>
          <w:bCs/>
          <w:sz w:val="22"/>
          <w:szCs w:val="22"/>
        </w:rPr>
        <w:t>chwili telefonicznego zgłoszenia</w:t>
      </w:r>
      <w:r w:rsidR="007E5D12" w:rsidRPr="007E5D12">
        <w:rPr>
          <w:rFonts w:asciiTheme="minorHAnsi" w:hAnsiTheme="minorHAnsi" w:cstheme="minorHAnsi"/>
          <w:b/>
          <w:sz w:val="22"/>
          <w:szCs w:val="22"/>
        </w:rPr>
        <w:t>*</w:t>
      </w:r>
    </w:p>
    <w:p w14:paraId="4D74B391" w14:textId="16DB9842" w:rsidR="007E5D12" w:rsidRPr="007E5D12" w:rsidRDefault="00AC0BD9" w:rsidP="007E5D12">
      <w:pPr>
        <w:pStyle w:val="Akapitzlist"/>
        <w:spacing w:before="120"/>
        <w:ind w:left="1134" w:hanging="708"/>
        <w:rPr>
          <w:rFonts w:asciiTheme="minorHAnsi" w:hAnsiTheme="minorHAnsi" w:cstheme="minorHAnsi"/>
          <w:b/>
          <w:sz w:val="22"/>
          <w:szCs w:val="22"/>
        </w:rPr>
      </w:pPr>
      <w:r w:rsidRPr="00AC0BD9">
        <w:rPr>
          <w:rFonts w:asciiTheme="minorHAnsi" w:hAnsiTheme="minorHAnsi" w:cstheme="minorHAnsi"/>
          <w:b/>
          <w:bCs/>
          <w:sz w:val="22"/>
          <w:szCs w:val="22"/>
        </w:rPr>
        <w:sym w:font="Symbol" w:char="F080"/>
      </w:r>
      <w:r w:rsidR="007E5D12" w:rsidRPr="007E5D12">
        <w:rPr>
          <w:rFonts w:asciiTheme="minorHAnsi" w:hAnsiTheme="minorHAnsi" w:cstheme="minorHAnsi"/>
          <w:b/>
          <w:sz w:val="22"/>
          <w:szCs w:val="22"/>
        </w:rPr>
        <w:tab/>
        <w:t xml:space="preserve">powyżej 50 minut nie więcej niż 60 minut </w:t>
      </w:r>
    </w:p>
    <w:p w14:paraId="1119A841" w14:textId="77777777" w:rsidR="007E5D12" w:rsidRPr="007E5D12" w:rsidRDefault="007E5D12" w:rsidP="007E5D12">
      <w:pPr>
        <w:pStyle w:val="Akapitzlist"/>
        <w:spacing w:before="120"/>
        <w:ind w:left="1134"/>
        <w:rPr>
          <w:rFonts w:asciiTheme="minorHAnsi" w:hAnsiTheme="minorHAnsi" w:cstheme="minorHAnsi"/>
          <w:b/>
          <w:sz w:val="22"/>
          <w:szCs w:val="22"/>
        </w:rPr>
      </w:pPr>
      <w:r w:rsidRPr="007E5D12">
        <w:rPr>
          <w:rFonts w:asciiTheme="minorHAnsi" w:hAnsiTheme="minorHAnsi" w:cstheme="minorHAnsi"/>
          <w:b/>
          <w:sz w:val="22"/>
          <w:szCs w:val="22"/>
        </w:rPr>
        <w:t xml:space="preserve">od </w:t>
      </w:r>
      <w:r w:rsidRPr="007E5D12">
        <w:rPr>
          <w:rFonts w:asciiTheme="minorHAnsi" w:hAnsiTheme="minorHAnsi" w:cstheme="minorHAnsi"/>
          <w:b/>
          <w:bCs/>
          <w:sz w:val="22"/>
          <w:szCs w:val="22"/>
        </w:rPr>
        <w:t>chwili telefonicznego zgłoszenia</w:t>
      </w:r>
      <w:r w:rsidRPr="007E5D12">
        <w:rPr>
          <w:rFonts w:asciiTheme="minorHAnsi" w:hAnsiTheme="minorHAnsi" w:cstheme="minorHAnsi"/>
          <w:b/>
          <w:sz w:val="22"/>
          <w:szCs w:val="22"/>
        </w:rPr>
        <w:t>*</w:t>
      </w:r>
    </w:p>
    <w:p w14:paraId="738545B9" w14:textId="49DC8416" w:rsidR="007E5D12" w:rsidRPr="005E4B87" w:rsidRDefault="007E5D12" w:rsidP="005E4B87">
      <w:pPr>
        <w:pStyle w:val="Akapitzlist"/>
        <w:spacing w:before="120"/>
        <w:ind w:left="1560" w:hanging="1134"/>
        <w:jc w:val="both"/>
        <w:rPr>
          <w:rFonts w:asciiTheme="minorHAnsi" w:hAnsiTheme="minorHAnsi" w:cstheme="minorHAnsi"/>
          <w:sz w:val="22"/>
          <w:szCs w:val="22"/>
        </w:rPr>
      </w:pPr>
      <w:r w:rsidRPr="007E5D12">
        <w:rPr>
          <w:rFonts w:asciiTheme="minorHAnsi" w:hAnsiTheme="minorHAnsi" w:cstheme="minorHAnsi"/>
          <w:b/>
          <w:bCs/>
          <w:sz w:val="22"/>
          <w:szCs w:val="22"/>
        </w:rPr>
        <w:t xml:space="preserve">UWAGA </w:t>
      </w:r>
      <w:bookmarkStart w:id="1" w:name="_Hlk67145372"/>
      <w:r w:rsidR="00AC0BD9">
        <w:rPr>
          <w:rFonts w:asciiTheme="minorHAnsi" w:hAnsiTheme="minorHAnsi" w:cstheme="minorHAnsi"/>
          <w:b/>
          <w:bCs/>
          <w:sz w:val="22"/>
          <w:szCs w:val="22"/>
        </w:rPr>
        <w:tab/>
      </w:r>
      <w:r w:rsidRPr="007E5D12">
        <w:rPr>
          <w:rFonts w:asciiTheme="minorHAnsi" w:hAnsiTheme="minorHAnsi" w:cstheme="minorHAnsi"/>
          <w:sz w:val="22"/>
          <w:szCs w:val="22"/>
        </w:rPr>
        <w:t xml:space="preserve">W przypadku niezaznaczenia jednej z wyżej wymienionych możliwości Zamawiający uzna, że Wykonawca </w:t>
      </w:r>
      <w:bookmarkStart w:id="2" w:name="_Hlk67145348"/>
      <w:r w:rsidRPr="007E5D12">
        <w:rPr>
          <w:rFonts w:asciiTheme="minorHAnsi" w:hAnsiTheme="minorHAnsi" w:cstheme="minorHAnsi"/>
          <w:sz w:val="22"/>
          <w:szCs w:val="22"/>
        </w:rPr>
        <w:t xml:space="preserve">deklaruje czas podstawienia pojazdu zastępczego wynoszący powyżej 50 minut, nie więcej niż 60 minut od chwili telefonicznego zgłoszenia a </w:t>
      </w:r>
      <w:r w:rsidRPr="005E4B87">
        <w:rPr>
          <w:rFonts w:asciiTheme="minorHAnsi" w:hAnsiTheme="minorHAnsi" w:cstheme="minorHAnsi"/>
          <w:sz w:val="22"/>
          <w:szCs w:val="22"/>
        </w:rPr>
        <w:t xml:space="preserve">Wykonawca otrzyma 0,0 punktów w pozacenowym kryterium oceny ofert - </w:t>
      </w:r>
      <w:bookmarkEnd w:id="1"/>
      <w:bookmarkEnd w:id="2"/>
      <w:r w:rsidRPr="005E4B87">
        <w:rPr>
          <w:rFonts w:asciiTheme="minorHAnsi" w:hAnsiTheme="minorHAnsi" w:cstheme="minorHAnsi"/>
          <w:b/>
          <w:bCs/>
          <w:iCs/>
          <w:sz w:val="22"/>
          <w:szCs w:val="22"/>
        </w:rPr>
        <w:t>Czas podstawienia pojazdu zastępczego.</w:t>
      </w:r>
    </w:p>
    <w:p w14:paraId="5D3F2466" w14:textId="1C4E1F66" w:rsidR="00F02268" w:rsidRPr="00600494" w:rsidRDefault="00167651" w:rsidP="00600494">
      <w:pPr>
        <w:pStyle w:val="Akapitzlist"/>
        <w:numPr>
          <w:ilvl w:val="0"/>
          <w:numId w:val="22"/>
        </w:numPr>
        <w:spacing w:before="120" w:after="240"/>
        <w:ind w:left="426" w:hanging="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uważam (-y) się za związanych niniejszą ofertą na czas wskazany </w:t>
      </w:r>
      <w:r w:rsidRPr="00600494">
        <w:rPr>
          <w:rFonts w:asciiTheme="minorHAnsi" w:hAnsiTheme="minorHAnsi" w:cstheme="minorHAnsi"/>
          <w:sz w:val="22"/>
          <w:szCs w:val="22"/>
        </w:rPr>
        <w:t>w Specyfikacji Warunków Zamówienia</w:t>
      </w:r>
      <w:r w:rsidRPr="00455E55">
        <w:rPr>
          <w:rFonts w:asciiTheme="minorHAnsi" w:hAnsiTheme="minorHAnsi" w:cstheme="minorHAnsi"/>
          <w:sz w:val="22"/>
          <w:szCs w:val="22"/>
        </w:rPr>
        <w:t>, tj</w:t>
      </w:r>
      <w:r w:rsidRPr="00455E55">
        <w:rPr>
          <w:rFonts w:asciiTheme="minorHAnsi" w:hAnsiTheme="minorHAnsi" w:cstheme="minorHAnsi"/>
          <w:b/>
          <w:sz w:val="22"/>
          <w:szCs w:val="22"/>
        </w:rPr>
        <w:t xml:space="preserve">. </w:t>
      </w:r>
      <w:r w:rsidR="00247B5B" w:rsidRPr="00455E55">
        <w:rPr>
          <w:rFonts w:asciiTheme="minorHAnsi" w:hAnsiTheme="minorHAnsi" w:cstheme="minorHAnsi"/>
          <w:b/>
          <w:sz w:val="22"/>
          <w:szCs w:val="22"/>
        </w:rPr>
        <w:t>3</w:t>
      </w:r>
      <w:r w:rsidRPr="00455E55">
        <w:rPr>
          <w:rFonts w:asciiTheme="minorHAnsi" w:hAnsiTheme="minorHAnsi" w:cstheme="minorHAnsi"/>
          <w:b/>
          <w:sz w:val="22"/>
          <w:szCs w:val="22"/>
        </w:rPr>
        <w:t>0 dni</w:t>
      </w:r>
      <w:r w:rsidRPr="00455E55">
        <w:rPr>
          <w:rFonts w:asciiTheme="minorHAnsi" w:hAnsiTheme="minorHAnsi" w:cstheme="minorHAnsi"/>
          <w:sz w:val="22"/>
          <w:szCs w:val="22"/>
        </w:rPr>
        <w:t xml:space="preserve"> od upływu terminu składania ofert.</w:t>
      </w:r>
      <w:bookmarkStart w:id="3" w:name="_Hlk63264363"/>
    </w:p>
    <w:p w14:paraId="5A645803" w14:textId="77777777" w:rsidR="00F02268" w:rsidRPr="00455E55" w:rsidRDefault="00F02268" w:rsidP="00054178">
      <w:pPr>
        <w:pStyle w:val="Akapitzlist"/>
        <w:numPr>
          <w:ilvl w:val="0"/>
          <w:numId w:val="22"/>
        </w:numPr>
        <w:ind w:left="426"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wybór oferty: </w:t>
      </w:r>
    </w:p>
    <w:p w14:paraId="569147B3" w14:textId="36D9BCE7"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będzie</w:t>
      </w:r>
      <w:r w:rsidR="00F02268" w:rsidRPr="00455E55">
        <w:rPr>
          <w:rFonts w:asciiTheme="minorHAnsi" w:hAnsiTheme="minorHAnsi" w:cstheme="minorHAnsi"/>
          <w:sz w:val="22"/>
          <w:szCs w:val="22"/>
        </w:rPr>
        <w:t xml:space="preserve"> </w:t>
      </w:r>
      <w:r w:rsidR="002D570E" w:rsidRPr="00455E55">
        <w:rPr>
          <w:rFonts w:asciiTheme="minorHAnsi" w:hAnsiTheme="minorHAnsi" w:cstheme="minorHAnsi"/>
          <w:b/>
          <w:sz w:val="22"/>
          <w:szCs w:val="22"/>
        </w:rPr>
        <w:t xml:space="preserve">prowadzić </w:t>
      </w:r>
      <w:r w:rsidR="00F02268" w:rsidRPr="00455E55">
        <w:rPr>
          <w:rFonts w:asciiTheme="minorHAnsi" w:hAnsiTheme="minorHAnsi" w:cstheme="minorHAnsi"/>
          <w:b/>
          <w:sz w:val="22"/>
          <w:szCs w:val="22"/>
        </w:rPr>
        <w:t>do powstania u Zamawiającego obowiązku podatkowego*</w:t>
      </w:r>
    </w:p>
    <w:p w14:paraId="1E788B5A" w14:textId="029DC8E3"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będzie</w:t>
      </w:r>
      <w:r w:rsidR="00F02268" w:rsidRPr="00455E55">
        <w:rPr>
          <w:rFonts w:asciiTheme="minorHAnsi" w:hAnsiTheme="minorHAnsi" w:cstheme="minorHAnsi"/>
          <w:sz w:val="22"/>
          <w:szCs w:val="22"/>
        </w:rPr>
        <w:t xml:space="preserve"> </w:t>
      </w:r>
      <w:r w:rsidR="00F02268" w:rsidRPr="00455E55">
        <w:rPr>
          <w:rFonts w:asciiTheme="minorHAnsi" w:hAnsiTheme="minorHAnsi" w:cstheme="minorHAnsi"/>
          <w:b/>
          <w:sz w:val="22"/>
          <w:szCs w:val="22"/>
        </w:rPr>
        <w:t>prowadzić do powstania u Zamawiającego obowiązku podatkowego</w:t>
      </w:r>
      <w:r w:rsidR="00054178">
        <w:rPr>
          <w:rFonts w:asciiTheme="minorHAnsi" w:hAnsiTheme="minorHAnsi" w:cstheme="minorHAnsi"/>
          <w:b/>
          <w:sz w:val="22"/>
          <w:szCs w:val="22"/>
        </w:rPr>
        <w:t>*</w:t>
      </w:r>
    </w:p>
    <w:p w14:paraId="1186AFB3" w14:textId="26E7EF28" w:rsidR="00F02268" w:rsidRPr="00455E55" w:rsidRDefault="00F02268" w:rsidP="00F02268">
      <w:pPr>
        <w:pStyle w:val="Akapitzlist"/>
        <w:spacing w:before="120"/>
        <w:ind w:left="425" w:right="23"/>
        <w:jc w:val="both"/>
        <w:rPr>
          <w:rFonts w:asciiTheme="minorHAnsi" w:hAnsiTheme="minorHAnsi" w:cstheme="minorHAnsi"/>
          <w:sz w:val="22"/>
          <w:szCs w:val="22"/>
        </w:rPr>
      </w:pPr>
      <w:r w:rsidRPr="00455E55">
        <w:rPr>
          <w:rFonts w:asciiTheme="minorHAnsi" w:hAnsiTheme="minorHAnsi" w:cstheme="minorHAnsi"/>
          <w:sz w:val="22"/>
          <w:szCs w:val="22"/>
        </w:rPr>
        <w:lastRenderedPageBreak/>
        <w:t xml:space="preserve">i w tym zakresie wskazujemy nazwę (rodzaj) towaru lub usługi, których dostawa lub świadczenie będzie prowadzić do jego powstania, oraz wskazujemy jego wartość bez kwoty podatku: </w:t>
      </w:r>
      <w:r w:rsidR="00054178">
        <w:rPr>
          <w:rFonts w:asciiTheme="minorHAnsi" w:hAnsiTheme="minorHAnsi" w:cstheme="minorHAnsi"/>
          <w:sz w:val="22"/>
          <w:szCs w:val="22"/>
        </w:rPr>
        <w:t>……………………………………………………………………………………………………………………………………………………</w:t>
      </w:r>
    </w:p>
    <w:p w14:paraId="6085EDF7" w14:textId="712F3B9D" w:rsidR="00B60B35" w:rsidRPr="00455E55" w:rsidRDefault="00054178" w:rsidP="00F02268">
      <w:pPr>
        <w:pStyle w:val="Akapitzlist"/>
        <w:spacing w:line="360" w:lineRule="auto"/>
        <w:ind w:left="425" w:right="23"/>
        <w:jc w:val="both"/>
        <w:rPr>
          <w:rFonts w:asciiTheme="minorHAnsi" w:hAnsiTheme="minorHAnsi" w:cstheme="minorHAnsi"/>
          <w:sz w:val="22"/>
          <w:szCs w:val="22"/>
        </w:rPr>
      </w:pPr>
      <w:r w:rsidRPr="00054178">
        <w:rPr>
          <w:rFonts w:asciiTheme="minorHAnsi" w:hAnsiTheme="minorHAnsi" w:cstheme="minorHAnsi"/>
          <w:sz w:val="22"/>
          <w:szCs w:val="22"/>
        </w:rPr>
        <w:t>……………………………………………………………………………………………………………………………………………………</w:t>
      </w:r>
    </w:p>
    <w:p w14:paraId="6F0338E0" w14:textId="77777777" w:rsidR="00F02268" w:rsidRPr="00455E55" w:rsidRDefault="00F02268" w:rsidP="00F02268">
      <w:pPr>
        <w:pStyle w:val="Akapitzlist"/>
        <w:numPr>
          <w:ilvl w:val="0"/>
          <w:numId w:val="22"/>
        </w:numPr>
        <w:spacing w:line="360" w:lineRule="auto"/>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69A9E933" w14:textId="6AA76D6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mikroprzedsiębiorcą*</w:t>
      </w:r>
    </w:p>
    <w:p w14:paraId="3664453C" w14:textId="359F2BED"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 xml:space="preserve">jestem małym przedsiębiorcą* </w:t>
      </w:r>
    </w:p>
    <w:p w14:paraId="3FC0E45E" w14:textId="04A0B73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średnim przedsiębiorcą *</w:t>
      </w:r>
    </w:p>
    <w:p w14:paraId="6605AE42" w14:textId="078F93A2"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jestem mikroprzedsiębiorcą, małym lub średnim przedsiębiorcą*</w:t>
      </w:r>
    </w:p>
    <w:p w14:paraId="7E7BDCBD" w14:textId="5742D45C" w:rsidR="0015114F" w:rsidRPr="00455E55" w:rsidRDefault="00F02268" w:rsidP="00331F67">
      <w:pPr>
        <w:pStyle w:val="Akapitzlist"/>
        <w:spacing w:after="240"/>
        <w:ind w:left="425" w:right="23"/>
        <w:jc w:val="both"/>
        <w:rPr>
          <w:rFonts w:asciiTheme="minorHAnsi" w:hAnsiTheme="minorHAnsi" w:cstheme="minorHAnsi"/>
          <w:sz w:val="22"/>
          <w:szCs w:val="22"/>
        </w:rPr>
      </w:pPr>
      <w:r w:rsidRPr="00455E55">
        <w:rPr>
          <w:rFonts w:asciiTheme="minorHAnsi" w:hAnsiTheme="minorHAnsi" w:cstheme="minorHAnsi"/>
          <w:sz w:val="22"/>
          <w:szCs w:val="22"/>
        </w:rPr>
        <w:t>w rozu</w:t>
      </w:r>
      <w:r w:rsidR="00634463">
        <w:rPr>
          <w:rFonts w:asciiTheme="minorHAnsi" w:hAnsiTheme="minorHAnsi" w:cstheme="minorHAnsi"/>
          <w:sz w:val="22"/>
          <w:szCs w:val="22"/>
        </w:rPr>
        <w:t xml:space="preserve">mieniu przepisów ustawy z dnia </w:t>
      </w:r>
      <w:r w:rsidRPr="00455E55">
        <w:rPr>
          <w:rFonts w:asciiTheme="minorHAnsi" w:hAnsiTheme="minorHAnsi" w:cstheme="minorHAnsi"/>
          <w:sz w:val="22"/>
          <w:szCs w:val="22"/>
        </w:rPr>
        <w:t xml:space="preserve">2 lipca 2004 </w:t>
      </w:r>
      <w:r w:rsidRPr="001114D2">
        <w:rPr>
          <w:rFonts w:asciiTheme="minorHAnsi" w:hAnsiTheme="minorHAnsi" w:cstheme="minorHAnsi"/>
          <w:sz w:val="22"/>
          <w:szCs w:val="22"/>
        </w:rPr>
        <w:t>r. o swobodzie działalności gospodarczej.</w:t>
      </w:r>
    </w:p>
    <w:p w14:paraId="70D03951" w14:textId="77777777" w:rsidR="00F02268" w:rsidRPr="00455E55" w:rsidRDefault="00F02268" w:rsidP="005F2EFA">
      <w:pPr>
        <w:pStyle w:val="Akapitzlist"/>
        <w:numPr>
          <w:ilvl w:val="0"/>
          <w:numId w:val="22"/>
        </w:numPr>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7F33BF99" w14:textId="02DDC5D9" w:rsidR="00F02268" w:rsidRPr="00331F67" w:rsidRDefault="00BE05C8" w:rsidP="00BE05C8">
      <w:pPr>
        <w:pStyle w:val="Akapitzlist"/>
        <w:spacing w:before="120"/>
        <w:ind w:left="709" w:hanging="283"/>
        <w:jc w:val="both"/>
        <w:rPr>
          <w:rFonts w:asciiTheme="minorHAnsi" w:hAnsiTheme="minorHAnsi" w:cstheme="minorHAnsi"/>
          <w:sz w:val="22"/>
          <w:szCs w:val="22"/>
        </w:rPr>
      </w:pPr>
      <w:r w:rsidRPr="00E54567">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Pr>
          <w:rFonts w:asciiTheme="minorHAnsi" w:hAnsiTheme="minorHAnsi" w:cstheme="minorHAnsi"/>
          <w:b/>
          <w:bCs/>
          <w:sz w:val="22"/>
          <w:szCs w:val="22"/>
        </w:rPr>
        <w:tab/>
      </w:r>
      <w:r w:rsidR="00F02268" w:rsidRPr="00331F67">
        <w:rPr>
          <w:rFonts w:asciiTheme="minorHAnsi" w:hAnsiTheme="minorHAnsi" w:cstheme="minorHAnsi"/>
          <w:b/>
          <w:sz w:val="22"/>
          <w:szCs w:val="22"/>
        </w:rPr>
        <w:t xml:space="preserve">Nie </w:t>
      </w:r>
      <w:r w:rsidR="00F02268" w:rsidRPr="00331F67">
        <w:rPr>
          <w:rFonts w:asciiTheme="minorHAnsi" w:eastAsia="TimesNewRomanPSMT" w:hAnsiTheme="minorHAnsi" w:cstheme="minorHAnsi"/>
          <w:b/>
          <w:bCs/>
          <w:sz w:val="22"/>
          <w:szCs w:val="22"/>
        </w:rPr>
        <w:t>p</w:t>
      </w:r>
      <w:r w:rsidR="00F02268" w:rsidRPr="00331F67">
        <w:rPr>
          <w:rFonts w:asciiTheme="minorHAnsi" w:eastAsia="Helvetica-Bold" w:hAnsiTheme="minorHAnsi" w:cstheme="minorHAnsi"/>
          <w:b/>
          <w:bCs/>
          <w:iCs/>
          <w:sz w:val="22"/>
          <w:szCs w:val="22"/>
        </w:rPr>
        <w:t>owołujemy</w:t>
      </w:r>
      <w:r w:rsidR="00F02268" w:rsidRPr="00331F67">
        <w:rPr>
          <w:rFonts w:asciiTheme="minorHAnsi" w:eastAsia="Helvetica-Bold" w:hAnsiTheme="minorHAnsi" w:cstheme="minorHAnsi"/>
          <w:iCs/>
          <w:sz w:val="22"/>
          <w:szCs w:val="22"/>
        </w:rPr>
        <w:t xml:space="preserve"> </w:t>
      </w:r>
      <w:r w:rsidR="00F02268" w:rsidRPr="00331F67">
        <w:rPr>
          <w:rFonts w:asciiTheme="minorHAnsi" w:eastAsia="Helvetica-Bold" w:hAnsiTheme="minorHAnsi" w:cstheme="minorHAnsi"/>
          <w:b/>
          <w:bCs/>
          <w:iCs/>
          <w:sz w:val="22"/>
          <w:szCs w:val="22"/>
        </w:rPr>
        <w:t>się*</w:t>
      </w:r>
      <w:r w:rsidR="00F02268" w:rsidRPr="00331F67">
        <w:rPr>
          <w:rFonts w:asciiTheme="minorHAnsi" w:eastAsia="Helvetica-Bold" w:hAnsiTheme="minorHAnsi" w:cstheme="minorHAnsi"/>
          <w:iCs/>
          <w:sz w:val="22"/>
          <w:szCs w:val="22"/>
        </w:rPr>
        <w:t xml:space="preserve"> na zasoby podmiotów na zasadach określonych w art. 118 </w:t>
      </w:r>
      <w:r w:rsidR="00F02268" w:rsidRPr="00331F67">
        <w:rPr>
          <w:rFonts w:asciiTheme="minorHAnsi" w:hAnsiTheme="minorHAnsi" w:cstheme="minorHAnsi"/>
          <w:sz w:val="22"/>
          <w:szCs w:val="22"/>
        </w:rPr>
        <w:t>Prawa zamówień publicznych</w:t>
      </w:r>
      <w:r w:rsidR="00F02268" w:rsidRPr="00331F67">
        <w:rPr>
          <w:rFonts w:asciiTheme="minorHAnsi" w:eastAsia="Helvetica-Bold" w:hAnsiTheme="minorHAnsi" w:cstheme="minorHAnsi"/>
          <w:iCs/>
          <w:sz w:val="22"/>
          <w:szCs w:val="22"/>
        </w:rPr>
        <w:t>, w celu wykazania spełniania warunków udziału w postępowaniu</w:t>
      </w:r>
      <w:r w:rsidR="00F02268" w:rsidRPr="00331F67">
        <w:rPr>
          <w:rFonts w:asciiTheme="minorHAnsi" w:hAnsiTheme="minorHAnsi" w:cstheme="minorHAnsi"/>
          <w:sz w:val="22"/>
          <w:szCs w:val="22"/>
        </w:rPr>
        <w:t>.</w:t>
      </w:r>
    </w:p>
    <w:p w14:paraId="71CFA87C" w14:textId="1B1C8459" w:rsidR="001B5970" w:rsidRPr="00B50F38" w:rsidRDefault="006F61A0" w:rsidP="00B50F38">
      <w:pPr>
        <w:spacing w:before="120"/>
        <w:ind w:left="709" w:hanging="283"/>
        <w:jc w:val="both"/>
        <w:rPr>
          <w:rFonts w:asciiTheme="minorHAnsi" w:hAnsiTheme="minorHAnsi" w:cstheme="minorHAnsi"/>
          <w:sz w:val="22"/>
          <w:szCs w:val="22"/>
        </w:rPr>
      </w:pPr>
      <w:r w:rsidRPr="004E4CC6">
        <w:rPr>
          <w:rFonts w:asciiTheme="minorHAnsi" w:eastAsia="Helvetica-Bold" w:hAnsiTheme="minorHAnsi" w:cstheme="minorHAnsi"/>
          <w:bCs/>
          <w:iCs/>
          <w:sz w:val="22"/>
          <w:szCs w:val="22"/>
        </w:rPr>
        <w:sym w:font="Symbol" w:char="F080"/>
      </w:r>
      <w:r>
        <w:rPr>
          <w:rFonts w:asciiTheme="minorHAnsi" w:eastAsia="Helvetica-Bold" w:hAnsiTheme="minorHAnsi" w:cstheme="minorHAnsi"/>
          <w:b/>
          <w:bCs/>
          <w:iCs/>
          <w:sz w:val="22"/>
          <w:szCs w:val="22"/>
        </w:rPr>
        <w:tab/>
      </w:r>
      <w:r w:rsidR="00F02268" w:rsidRPr="00E54567">
        <w:rPr>
          <w:rFonts w:asciiTheme="minorHAnsi" w:eastAsia="Helvetica-Bold" w:hAnsiTheme="minorHAnsi" w:cstheme="minorHAnsi"/>
          <w:b/>
          <w:bCs/>
          <w:iCs/>
          <w:sz w:val="22"/>
          <w:szCs w:val="22"/>
        </w:rPr>
        <w:t>Powołujemy się*</w:t>
      </w:r>
      <w:r w:rsidR="00F02268" w:rsidRPr="00E54567">
        <w:rPr>
          <w:rFonts w:asciiTheme="minorHAnsi" w:eastAsia="Helvetica-Bold" w:hAnsiTheme="minorHAnsi" w:cstheme="minorHAnsi"/>
          <w:iCs/>
          <w:sz w:val="22"/>
          <w:szCs w:val="22"/>
        </w:rPr>
        <w:t xml:space="preserve"> na zasoby niżej wymienionych podmiotów na zasadach określonych wart. 118 </w:t>
      </w:r>
      <w:r w:rsidR="00F02268" w:rsidRPr="00E54567">
        <w:rPr>
          <w:rFonts w:asciiTheme="minorHAnsi" w:hAnsiTheme="minorHAnsi" w:cstheme="minorHAnsi"/>
          <w:sz w:val="22"/>
          <w:szCs w:val="22"/>
        </w:rPr>
        <w:t>Prawa zamówień publicznych</w:t>
      </w:r>
      <w:r w:rsidR="00F02268" w:rsidRPr="00E54567">
        <w:rPr>
          <w:rFonts w:asciiTheme="minorHAnsi" w:eastAsia="Helvetica-Bold" w:hAnsiTheme="minorHAnsi" w:cstheme="minorHAnsi"/>
          <w:iCs/>
          <w:sz w:val="22"/>
          <w:szCs w:val="22"/>
        </w:rPr>
        <w:t xml:space="preserve">, w celu wykazania spełniania warunków udziału w postępowaniu </w:t>
      </w:r>
      <w:r w:rsidR="00F02268" w:rsidRPr="00E54567">
        <w:rPr>
          <w:rFonts w:asciiTheme="minorHAnsi" w:hAnsiTheme="minorHAnsi" w:cstheme="minorHAnsi"/>
          <w:sz w:val="22"/>
          <w:szCs w:val="22"/>
        </w:rPr>
        <w:t>w zakresie:</w:t>
      </w:r>
    </w:p>
    <w:p w14:paraId="4CCBB6DB" w14:textId="22C39D50" w:rsidR="00F02268" w:rsidRPr="00455E55" w:rsidRDefault="00B50F38" w:rsidP="00B50F38">
      <w:pPr>
        <w:pStyle w:val="Akapitzlist"/>
        <w:spacing w:before="120"/>
        <w:ind w:left="991" w:hanging="283"/>
        <w:jc w:val="both"/>
        <w:rPr>
          <w:rFonts w:asciiTheme="minorHAnsi" w:hAnsiTheme="minorHAnsi" w:cstheme="minorHAnsi"/>
          <w:sz w:val="22"/>
          <w:szCs w:val="22"/>
        </w:rPr>
      </w:pPr>
      <w:r w:rsidRPr="00B50F38">
        <w:rPr>
          <w:rFonts w:asciiTheme="minorHAnsi" w:hAnsiTheme="minorHAnsi" w:cstheme="minorHAnsi"/>
          <w:bCs/>
          <w:iCs/>
          <w:sz w:val="22"/>
          <w:szCs w:val="22"/>
        </w:rPr>
        <w:sym w:font="Symbol" w:char="F080"/>
      </w:r>
      <w:r>
        <w:rPr>
          <w:rFonts w:asciiTheme="minorHAnsi" w:hAnsiTheme="minorHAnsi" w:cstheme="minorHAnsi"/>
          <w:sz w:val="22"/>
          <w:szCs w:val="22"/>
        </w:rPr>
        <w:tab/>
      </w:r>
      <w:r w:rsidR="001114D2">
        <w:rPr>
          <w:rFonts w:asciiTheme="minorHAnsi" w:hAnsiTheme="minorHAnsi" w:cstheme="minorHAnsi"/>
          <w:sz w:val="22"/>
          <w:szCs w:val="22"/>
        </w:rPr>
        <w:t>zdolności technicznej lub zawodowej</w:t>
      </w:r>
      <w:bookmarkStart w:id="4" w:name="_GoBack"/>
      <w:bookmarkEnd w:id="4"/>
      <w:r w:rsidR="00F02268" w:rsidRPr="00455E55">
        <w:rPr>
          <w:rFonts w:asciiTheme="minorHAnsi" w:hAnsiTheme="minorHAnsi" w:cstheme="minorHAnsi"/>
          <w:sz w:val="22"/>
          <w:szCs w:val="22"/>
        </w:rPr>
        <w:t xml:space="preserve"> w </w:t>
      </w:r>
      <w:r>
        <w:rPr>
          <w:rFonts w:asciiTheme="minorHAnsi" w:hAnsiTheme="minorHAnsi" w:cstheme="minorHAnsi"/>
          <w:sz w:val="22"/>
          <w:szCs w:val="22"/>
        </w:rPr>
        <w:t>zakresie opisany</w:t>
      </w:r>
      <w:r w:rsidR="007108EB">
        <w:rPr>
          <w:rFonts w:asciiTheme="minorHAnsi" w:hAnsiTheme="minorHAnsi" w:cstheme="minorHAnsi"/>
          <w:sz w:val="22"/>
          <w:szCs w:val="22"/>
        </w:rPr>
        <w:t>m w rozdz. 6 ust.1 pkt 4</w:t>
      </w:r>
      <w:r w:rsidR="00F02268" w:rsidRPr="00455E55">
        <w:rPr>
          <w:rFonts w:asciiTheme="minorHAnsi" w:hAnsiTheme="minorHAnsi" w:cstheme="minorHAnsi"/>
          <w:sz w:val="22"/>
          <w:szCs w:val="22"/>
        </w:rPr>
        <w:t xml:space="preserve"> SWZ;</w:t>
      </w:r>
    </w:p>
    <w:p w14:paraId="768CBCFB" w14:textId="3D0A264E" w:rsidR="00EC199B" w:rsidRDefault="00EC199B" w:rsidP="00997B3E">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r>
      <w:r w:rsidR="00997B3E">
        <w:rPr>
          <w:rFonts w:asciiTheme="minorHAnsi" w:hAnsiTheme="minorHAnsi" w:cstheme="minorHAnsi"/>
          <w:sz w:val="22"/>
          <w:szCs w:val="22"/>
        </w:rPr>
        <w:t>……………………………………………………………………………………………………………………………………………</w:t>
      </w:r>
    </w:p>
    <w:p w14:paraId="40BDB930" w14:textId="0B8720A8" w:rsidR="00F02268" w:rsidRPr="00455E55" w:rsidRDefault="00F02268" w:rsidP="00F02268">
      <w:pPr>
        <w:pStyle w:val="Akapitzlist"/>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sidR="00EC199B">
        <w:rPr>
          <w:rFonts w:asciiTheme="minorHAnsi" w:hAnsiTheme="minorHAnsi" w:cstheme="minorHAnsi"/>
          <w:i/>
          <w:sz w:val="22"/>
          <w:szCs w:val="22"/>
        </w:rPr>
        <w:t>tualnym rejestrem KRS lub CEIDG</w:t>
      </w:r>
      <w:r w:rsidR="00FB3137">
        <w:rPr>
          <w:rFonts w:asciiTheme="minorHAnsi" w:hAnsiTheme="minorHAnsi" w:cstheme="minorHAnsi"/>
          <w:i/>
          <w:sz w:val="22"/>
          <w:szCs w:val="22"/>
        </w:rPr>
        <w:t>)</w:t>
      </w:r>
    </w:p>
    <w:p w14:paraId="49763F61" w14:textId="77777777" w:rsidR="00F02268" w:rsidRPr="00455E55" w:rsidRDefault="00F02268" w:rsidP="00F02268">
      <w:pPr>
        <w:pStyle w:val="Akapitzlist"/>
        <w:ind w:left="1276" w:hanging="709"/>
        <w:jc w:val="center"/>
        <w:rPr>
          <w:rFonts w:asciiTheme="minorHAnsi" w:hAnsiTheme="minorHAnsi" w:cstheme="minorHAnsi"/>
          <w:i/>
          <w:sz w:val="22"/>
          <w:szCs w:val="22"/>
        </w:rPr>
      </w:pPr>
    </w:p>
    <w:p w14:paraId="2D543156" w14:textId="18B3EF73" w:rsidR="005F2EFA" w:rsidRDefault="005F2EFA" w:rsidP="00092292">
      <w:pPr>
        <w:pStyle w:val="Akapitzlist"/>
        <w:numPr>
          <w:ilvl w:val="0"/>
          <w:numId w:val="22"/>
        </w:numPr>
        <w:spacing w:after="240" w:line="360" w:lineRule="auto"/>
        <w:ind w:left="426" w:hanging="426"/>
        <w:contextualSpacing/>
        <w:jc w:val="both"/>
        <w:rPr>
          <w:rFonts w:asciiTheme="minorHAnsi" w:hAnsiTheme="minorHAnsi" w:cstheme="minorHAnsi"/>
          <w:sz w:val="22"/>
          <w:szCs w:val="22"/>
        </w:rPr>
      </w:pPr>
      <w:r>
        <w:rPr>
          <w:rFonts w:asciiTheme="minorHAnsi" w:hAnsiTheme="minorHAnsi" w:cstheme="minorHAnsi"/>
          <w:sz w:val="22"/>
          <w:szCs w:val="22"/>
        </w:rPr>
        <w:t>Oświadczam</w:t>
      </w:r>
      <w:r w:rsidR="00092292">
        <w:rPr>
          <w:rFonts w:asciiTheme="minorHAnsi" w:hAnsiTheme="minorHAnsi" w:cstheme="minorHAnsi"/>
          <w:sz w:val="22"/>
          <w:szCs w:val="22"/>
        </w:rPr>
        <w:t xml:space="preserve"> (-y), że:</w:t>
      </w:r>
    </w:p>
    <w:p w14:paraId="49F5CB3F" w14:textId="57C79C5E"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Pr>
          <w:rFonts w:asciiTheme="minorHAnsi" w:hAnsiTheme="minorHAnsi" w:cstheme="minorHAnsi"/>
          <w:sz w:val="22"/>
          <w:szCs w:val="22"/>
        </w:rPr>
        <w:sym w:font="Symbol" w:char="F080"/>
      </w:r>
      <w:r>
        <w:rPr>
          <w:rFonts w:asciiTheme="minorHAnsi" w:hAnsiTheme="minorHAnsi" w:cstheme="minorHAnsi"/>
          <w:sz w:val="22"/>
          <w:szCs w:val="22"/>
        </w:rPr>
        <w:tab/>
      </w:r>
      <w:r w:rsidRPr="00092292">
        <w:rPr>
          <w:rFonts w:asciiTheme="minorHAnsi" w:hAnsiTheme="minorHAnsi" w:cstheme="minorHAnsi"/>
          <w:b/>
          <w:sz w:val="22"/>
          <w:szCs w:val="22"/>
        </w:rPr>
        <w:t>Nie  zamierzam (-y)</w:t>
      </w:r>
      <w:r w:rsidRPr="00092292">
        <w:rPr>
          <w:rFonts w:asciiTheme="minorHAnsi" w:hAnsiTheme="minorHAnsi" w:cstheme="minorHAnsi"/>
          <w:sz w:val="22"/>
          <w:szCs w:val="22"/>
        </w:rPr>
        <w:t xml:space="preserve"> zlecać wykona</w:t>
      </w:r>
      <w:r>
        <w:rPr>
          <w:rFonts w:asciiTheme="minorHAnsi" w:hAnsiTheme="minorHAnsi" w:cstheme="minorHAnsi"/>
          <w:sz w:val="22"/>
          <w:szCs w:val="22"/>
        </w:rPr>
        <w:t>nia części robót podwykonawcom*</w:t>
      </w:r>
    </w:p>
    <w:p w14:paraId="19CA5CEB" w14:textId="7637ABF4"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sidRPr="00092292">
        <w:rPr>
          <w:rFonts w:asciiTheme="minorHAnsi" w:hAnsiTheme="minorHAnsi" w:cstheme="minorHAnsi"/>
          <w:sz w:val="22"/>
          <w:szCs w:val="22"/>
        </w:rPr>
        <w:sym w:font="Symbol" w:char="F080"/>
      </w:r>
      <w:r w:rsidRPr="00092292">
        <w:rPr>
          <w:rFonts w:asciiTheme="minorHAnsi" w:hAnsiTheme="minorHAnsi" w:cstheme="minorHAnsi"/>
          <w:b/>
          <w:sz w:val="22"/>
          <w:szCs w:val="22"/>
        </w:rPr>
        <w:t xml:space="preserve"> </w:t>
      </w:r>
      <w:r>
        <w:rPr>
          <w:rFonts w:asciiTheme="minorHAnsi" w:hAnsiTheme="minorHAnsi" w:cstheme="minorHAnsi"/>
          <w:b/>
          <w:sz w:val="22"/>
          <w:szCs w:val="22"/>
        </w:rPr>
        <w:tab/>
      </w:r>
      <w:r w:rsidRPr="00092292">
        <w:rPr>
          <w:rFonts w:asciiTheme="minorHAnsi" w:hAnsiTheme="minorHAnsi" w:cstheme="minorHAnsi"/>
          <w:b/>
          <w:sz w:val="22"/>
          <w:szCs w:val="22"/>
        </w:rPr>
        <w:t xml:space="preserve">Zamierzam (-y)  </w:t>
      </w:r>
      <w:r w:rsidRPr="00092292">
        <w:rPr>
          <w:rFonts w:asciiTheme="minorHAnsi" w:hAnsiTheme="minorHAnsi" w:cstheme="minorHAnsi"/>
          <w:sz w:val="22"/>
          <w:szCs w:val="22"/>
        </w:rPr>
        <w:t>zlecić podwykonawcom wykonanie następującego zakresu robót*</w:t>
      </w:r>
    </w:p>
    <w:tbl>
      <w:tblPr>
        <w:tblStyle w:val="Tabela-Siatka"/>
        <w:tblW w:w="0" w:type="auto"/>
        <w:tblInd w:w="426" w:type="dxa"/>
        <w:tblLook w:val="04A0" w:firstRow="1" w:lastRow="0" w:firstColumn="1" w:lastColumn="0" w:noHBand="0" w:noVBand="1"/>
      </w:tblPr>
      <w:tblGrid>
        <w:gridCol w:w="675"/>
        <w:gridCol w:w="5233"/>
        <w:gridCol w:w="2954"/>
      </w:tblGrid>
      <w:tr w:rsidR="00F720E7" w14:paraId="0B0A3D3F" w14:textId="77777777" w:rsidTr="00D462C4">
        <w:tc>
          <w:tcPr>
            <w:tcW w:w="675" w:type="dxa"/>
            <w:shd w:val="clear" w:color="auto" w:fill="D9D9D9" w:themeFill="background1" w:themeFillShade="D9"/>
            <w:vAlign w:val="center"/>
          </w:tcPr>
          <w:p w14:paraId="5E6FE1EA" w14:textId="4AD0F2C8" w:rsidR="00F720E7" w:rsidRDefault="00F720E7" w:rsidP="001C1230">
            <w:pPr>
              <w:pStyle w:val="Akapitzlist"/>
              <w:spacing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Lp.</w:t>
            </w:r>
          </w:p>
        </w:tc>
        <w:tc>
          <w:tcPr>
            <w:tcW w:w="5233" w:type="dxa"/>
            <w:shd w:val="clear" w:color="auto" w:fill="D9D9D9" w:themeFill="background1" w:themeFillShade="D9"/>
            <w:vAlign w:val="center"/>
          </w:tcPr>
          <w:p w14:paraId="053AB590" w14:textId="4FAFC599" w:rsidR="00F720E7" w:rsidRDefault="001C1230" w:rsidP="001C1230">
            <w:pPr>
              <w:pStyle w:val="Akapitzlist"/>
              <w:spacing w:line="276" w:lineRule="auto"/>
              <w:ind w:left="0"/>
              <w:contextualSpacing/>
              <w:jc w:val="center"/>
              <w:rPr>
                <w:rFonts w:asciiTheme="minorHAnsi" w:hAnsiTheme="minorHAnsi" w:cstheme="minorHAnsi"/>
                <w:sz w:val="22"/>
                <w:szCs w:val="22"/>
              </w:rPr>
            </w:pPr>
            <w:r w:rsidRPr="00092292">
              <w:rPr>
                <w:rFonts w:asciiTheme="minorHAnsi" w:hAnsiTheme="minorHAnsi" w:cstheme="minorHAnsi"/>
                <w:sz w:val="22"/>
                <w:szCs w:val="22"/>
              </w:rPr>
              <w:t xml:space="preserve">Części zamówienia - zakres robót, jakie Wykonawca zamierza </w:t>
            </w:r>
            <w:r w:rsidRPr="00092292">
              <w:rPr>
                <w:rFonts w:asciiTheme="minorHAnsi" w:hAnsiTheme="minorHAnsi" w:cstheme="minorHAnsi"/>
                <w:bCs/>
                <w:sz w:val="22"/>
                <w:szCs w:val="22"/>
              </w:rPr>
              <w:t>powierzyć</w:t>
            </w:r>
            <w:r w:rsidRPr="00092292">
              <w:rPr>
                <w:rFonts w:asciiTheme="minorHAnsi" w:hAnsiTheme="minorHAnsi" w:cstheme="minorHAnsi"/>
                <w:sz w:val="22"/>
                <w:szCs w:val="22"/>
              </w:rPr>
              <w:t xml:space="preserve"> podwykonawcom,</w:t>
            </w:r>
          </w:p>
        </w:tc>
        <w:tc>
          <w:tcPr>
            <w:tcW w:w="2954" w:type="dxa"/>
            <w:shd w:val="clear" w:color="auto" w:fill="D9D9D9" w:themeFill="background1" w:themeFillShade="D9"/>
            <w:vAlign w:val="center"/>
          </w:tcPr>
          <w:p w14:paraId="36497E6B" w14:textId="79378BAB" w:rsidR="001C1230" w:rsidRPr="001C1230" w:rsidRDefault="001C1230" w:rsidP="001C1230">
            <w:pPr>
              <w:pStyle w:val="Akapitzlist"/>
              <w:spacing w:line="276" w:lineRule="auto"/>
              <w:ind w:left="0"/>
              <w:jc w:val="center"/>
              <w:rPr>
                <w:rFonts w:asciiTheme="minorHAnsi" w:hAnsiTheme="minorHAnsi" w:cstheme="minorHAnsi"/>
                <w:sz w:val="22"/>
                <w:szCs w:val="22"/>
              </w:rPr>
            </w:pPr>
            <w:r w:rsidRPr="001C1230">
              <w:rPr>
                <w:rFonts w:asciiTheme="minorHAnsi" w:hAnsiTheme="minorHAnsi" w:cstheme="minorHAnsi"/>
                <w:sz w:val="22"/>
                <w:szCs w:val="22"/>
              </w:rPr>
              <w:t>Firma (nazwa) Podwykonawcy</w:t>
            </w:r>
          </w:p>
          <w:p w14:paraId="385409D7" w14:textId="3C839B60" w:rsidR="00F720E7" w:rsidRDefault="001C1230" w:rsidP="001C1230">
            <w:pPr>
              <w:pStyle w:val="Akapitzlist"/>
              <w:spacing w:before="240" w:line="276" w:lineRule="auto"/>
              <w:ind w:left="0"/>
              <w:contextualSpacing/>
              <w:jc w:val="center"/>
              <w:rPr>
                <w:rFonts w:asciiTheme="minorHAnsi" w:hAnsiTheme="minorHAnsi" w:cstheme="minorHAnsi"/>
                <w:sz w:val="22"/>
                <w:szCs w:val="22"/>
              </w:rPr>
            </w:pPr>
            <w:r w:rsidRPr="001C1230">
              <w:rPr>
                <w:rFonts w:asciiTheme="minorHAnsi" w:hAnsiTheme="minorHAnsi" w:cstheme="minorHAnsi"/>
                <w:sz w:val="22"/>
                <w:szCs w:val="22"/>
              </w:rPr>
              <w:t>jeżeli jest znana</w:t>
            </w:r>
          </w:p>
        </w:tc>
      </w:tr>
      <w:tr w:rsidR="00F720E7" w14:paraId="728018C6" w14:textId="77777777" w:rsidTr="00F720E7">
        <w:tc>
          <w:tcPr>
            <w:tcW w:w="675" w:type="dxa"/>
            <w:vAlign w:val="center"/>
          </w:tcPr>
          <w:p w14:paraId="22DC5FF2" w14:textId="0E1A4997"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233" w:type="dxa"/>
          </w:tcPr>
          <w:p w14:paraId="7B599A62"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378488C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r w:rsidR="00F720E7" w14:paraId="03329556" w14:textId="77777777" w:rsidTr="00F720E7">
        <w:tc>
          <w:tcPr>
            <w:tcW w:w="675" w:type="dxa"/>
            <w:vAlign w:val="center"/>
          </w:tcPr>
          <w:p w14:paraId="37436602" w14:textId="2185D729"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5233" w:type="dxa"/>
          </w:tcPr>
          <w:p w14:paraId="2FAD1ACB"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1EE99CD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bl>
    <w:p w14:paraId="6FF5C049" w14:textId="77777777" w:rsidR="00B60B35" w:rsidRPr="00DB0471" w:rsidRDefault="00B60B35" w:rsidP="00DB0471">
      <w:pPr>
        <w:spacing w:before="120"/>
        <w:contextualSpacing/>
        <w:jc w:val="both"/>
        <w:rPr>
          <w:rFonts w:asciiTheme="minorHAnsi" w:hAnsiTheme="minorHAnsi" w:cstheme="minorHAnsi"/>
          <w:sz w:val="22"/>
          <w:szCs w:val="22"/>
        </w:rPr>
      </w:pPr>
    </w:p>
    <w:p w14:paraId="642DBEEA" w14:textId="77777777" w:rsidR="004E6675" w:rsidRPr="00455E55" w:rsidRDefault="004E6675" w:rsidP="004E6675">
      <w:pPr>
        <w:pStyle w:val="Akapitzlist"/>
        <w:numPr>
          <w:ilvl w:val="0"/>
          <w:numId w:val="22"/>
        </w:numPr>
        <w:ind w:left="425" w:hanging="425"/>
        <w:jc w:val="both"/>
        <w:rPr>
          <w:rFonts w:asciiTheme="minorHAnsi" w:hAnsiTheme="minorHAnsi" w:cstheme="minorHAnsi"/>
          <w:sz w:val="22"/>
          <w:szCs w:val="22"/>
        </w:rPr>
      </w:pPr>
      <w:r w:rsidRPr="00455E55">
        <w:rPr>
          <w:rFonts w:asciiTheme="minorHAnsi" w:hAnsiTheme="minorHAnsi" w:cstheme="minorHAnsi"/>
          <w:bCs/>
          <w:sz w:val="22"/>
          <w:szCs w:val="22"/>
        </w:rPr>
        <w:t xml:space="preserve">Oświadczamy**, że następujące roboty budowlane stanowiące przedmiot zamówienia wykonają poszczególni Wykonawcy wspólnie ubiegający się o udzielenie zamówienia </w:t>
      </w:r>
      <w:r w:rsidRPr="00455E55">
        <w:rPr>
          <w:rFonts w:asciiTheme="minorHAnsi" w:hAnsiTheme="minorHAnsi" w:cstheme="minorHAnsi"/>
          <w:sz w:val="22"/>
          <w:szCs w:val="22"/>
        </w:rPr>
        <w:t xml:space="preserve">(Oświadczenie, zgodnie z art. 117 ust. </w:t>
      </w:r>
      <w:r w:rsidRPr="00D462C4">
        <w:rPr>
          <w:rFonts w:asciiTheme="minorHAnsi" w:hAnsiTheme="minorHAnsi" w:cstheme="minorHAnsi"/>
          <w:sz w:val="22"/>
          <w:szCs w:val="22"/>
        </w:rPr>
        <w:t xml:space="preserve">4 </w:t>
      </w:r>
      <w:r w:rsidRPr="00D462C4">
        <w:rPr>
          <w:rFonts w:asciiTheme="minorHAnsi" w:hAnsiTheme="minorHAnsi" w:cstheme="minorHAnsi"/>
          <w:iCs/>
          <w:sz w:val="22"/>
          <w:szCs w:val="22"/>
        </w:rPr>
        <w:t>Prawa zamówień publicznych</w:t>
      </w:r>
      <w:r w:rsidRPr="00455E55">
        <w:rPr>
          <w:rFonts w:asciiTheme="minorHAnsi" w:hAnsiTheme="minorHAnsi" w:cstheme="minorHAnsi"/>
          <w:sz w:val="22"/>
          <w:szCs w:val="22"/>
        </w:rPr>
        <w:t xml:space="preserve"> składają Wykonawcy wspólnie ubiegający się o udzielenie zamówienia oraz działający w formie spółki cywilnej).</w:t>
      </w:r>
    </w:p>
    <w:p w14:paraId="4A01F172" w14:textId="77777777" w:rsidR="004E6675" w:rsidRPr="00455E55" w:rsidRDefault="004E6675" w:rsidP="004E6675">
      <w:pPr>
        <w:spacing w:before="120"/>
        <w:jc w:val="both"/>
        <w:rPr>
          <w:rFonts w:asciiTheme="minorHAnsi" w:hAnsiTheme="minorHAnsi" w:cstheme="minorHAnsi"/>
          <w:bCs/>
          <w:sz w:val="22"/>
          <w:szCs w:val="22"/>
          <w:lang w:eastAsia="en-US"/>
        </w:rPr>
      </w:pPr>
    </w:p>
    <w:tbl>
      <w:tblPr>
        <w:tblW w:w="89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4978"/>
      </w:tblGrid>
      <w:tr w:rsidR="004E6675" w:rsidRPr="00455E55" w14:paraId="159DF977" w14:textId="77777777" w:rsidTr="00D462C4">
        <w:trPr>
          <w:trHeight w:val="1107"/>
        </w:trPr>
        <w:tc>
          <w:tcPr>
            <w:tcW w:w="3923"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455E55" w:rsidRDefault="004E6675" w:rsidP="00D462C4">
            <w:pPr>
              <w:ind w:left="29"/>
              <w:jc w:val="center"/>
              <w:rPr>
                <w:rFonts w:asciiTheme="minorHAnsi" w:hAnsiTheme="minorHAnsi" w:cstheme="minorHAnsi"/>
                <w:bCs/>
              </w:rPr>
            </w:pPr>
            <w:r w:rsidRPr="00455E55">
              <w:rPr>
                <w:rFonts w:asciiTheme="minorHAnsi" w:hAnsiTheme="minorHAnsi" w:cstheme="minorHAnsi"/>
                <w:bCs/>
                <w:sz w:val="22"/>
                <w:szCs w:val="22"/>
              </w:rPr>
              <w:t xml:space="preserve">Wykonawca wspólnie ubiegający się o udzielenie zamówienia </w:t>
            </w:r>
            <w:r w:rsidRPr="00455E55">
              <w:rPr>
                <w:rFonts w:asciiTheme="minorHAnsi" w:hAnsiTheme="minorHAnsi" w:cstheme="minorHAnsi"/>
                <w:bCs/>
                <w:sz w:val="22"/>
                <w:szCs w:val="22"/>
              </w:rPr>
              <w:br/>
              <w:t>(nazwa/firma, adres)</w:t>
            </w:r>
          </w:p>
        </w:tc>
        <w:tc>
          <w:tcPr>
            <w:tcW w:w="4978"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455E55" w:rsidRDefault="004E6675" w:rsidP="00D462C4">
            <w:pPr>
              <w:ind w:left="29" w:hanging="8"/>
              <w:jc w:val="center"/>
              <w:rPr>
                <w:rFonts w:asciiTheme="minorHAnsi" w:hAnsiTheme="minorHAnsi" w:cstheme="minorHAnsi"/>
                <w:bCs/>
              </w:rPr>
            </w:pPr>
            <w:r w:rsidRPr="00455E55">
              <w:rPr>
                <w:rFonts w:asciiTheme="minorHAnsi" w:hAnsiTheme="minorHAnsi" w:cstheme="minorHAnsi"/>
                <w:bCs/>
                <w:sz w:val="22"/>
                <w:szCs w:val="22"/>
              </w:rPr>
              <w:t>Zakres zamówienia, który zostanie wykonany przez danego Wykonawcę wspólnie ubiegającego się o udzielenie zamówienia</w:t>
            </w:r>
          </w:p>
        </w:tc>
      </w:tr>
      <w:tr w:rsidR="004E6675" w:rsidRPr="00455E55" w14:paraId="5F16DEAC"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6877F9CF"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5DB76126" w14:textId="77777777" w:rsidR="004E6675" w:rsidRPr="00455E55" w:rsidRDefault="004E6675" w:rsidP="00436EAD">
            <w:pPr>
              <w:spacing w:before="120"/>
              <w:ind w:left="709" w:hanging="709"/>
              <w:jc w:val="both"/>
              <w:rPr>
                <w:rFonts w:asciiTheme="minorHAnsi" w:hAnsiTheme="minorHAnsi" w:cstheme="minorHAnsi"/>
                <w:bCs/>
              </w:rPr>
            </w:pPr>
          </w:p>
        </w:tc>
      </w:tr>
      <w:tr w:rsidR="004E6675" w:rsidRPr="00455E55" w14:paraId="64032A6F"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0B694D98"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61D28347" w14:textId="77777777" w:rsidR="004E6675" w:rsidRPr="00455E55" w:rsidRDefault="004E6675" w:rsidP="00436EAD">
            <w:pPr>
              <w:spacing w:before="120"/>
              <w:ind w:left="709" w:hanging="709"/>
              <w:jc w:val="both"/>
              <w:rPr>
                <w:rFonts w:asciiTheme="minorHAnsi" w:hAnsiTheme="minorHAnsi" w:cstheme="minorHAnsi"/>
                <w:bCs/>
              </w:rPr>
            </w:pPr>
          </w:p>
        </w:tc>
      </w:tr>
    </w:tbl>
    <w:p w14:paraId="08816195" w14:textId="54F0FB09" w:rsidR="00036718" w:rsidRPr="00264737" w:rsidRDefault="004E6675" w:rsidP="00264737">
      <w:pPr>
        <w:spacing w:line="360" w:lineRule="auto"/>
        <w:ind w:firstLine="567"/>
        <w:jc w:val="both"/>
        <w:rPr>
          <w:rFonts w:asciiTheme="minorHAnsi" w:hAnsiTheme="minorHAnsi" w:cstheme="minorHAnsi"/>
          <w:i/>
          <w:iCs/>
          <w:sz w:val="22"/>
          <w:szCs w:val="22"/>
        </w:rPr>
      </w:pPr>
      <w:r w:rsidRPr="00455E55">
        <w:rPr>
          <w:rFonts w:asciiTheme="minorHAnsi" w:hAnsiTheme="minorHAnsi" w:cstheme="minorHAnsi"/>
          <w:sz w:val="22"/>
          <w:szCs w:val="22"/>
        </w:rPr>
        <w:t>**</w:t>
      </w:r>
      <w:r w:rsidRPr="00455E55">
        <w:rPr>
          <w:rFonts w:asciiTheme="minorHAnsi" w:hAnsiTheme="minorHAnsi" w:cstheme="minorHAnsi"/>
          <w:i/>
          <w:iCs/>
          <w:sz w:val="22"/>
          <w:szCs w:val="22"/>
        </w:rPr>
        <w:t>Wypełnić jeżeli dotyczy</w:t>
      </w:r>
    </w:p>
    <w:p w14:paraId="58924993" w14:textId="70E3E96E" w:rsidR="00F02268" w:rsidRPr="00455E55" w:rsidRDefault="00F02268" w:rsidP="00F02268">
      <w:pPr>
        <w:pStyle w:val="Akapitzlist"/>
        <w:numPr>
          <w:ilvl w:val="0"/>
          <w:numId w:val="22"/>
        </w:numPr>
        <w:spacing w:before="120"/>
        <w:ind w:left="567"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 xml:space="preserve">Następujące informacje zawarte w naszej ofercie </w:t>
      </w:r>
      <w:r w:rsidR="002D570E" w:rsidRPr="00455E55">
        <w:rPr>
          <w:rFonts w:asciiTheme="minorHAnsi" w:hAnsiTheme="minorHAnsi" w:cstheme="minorHAnsi"/>
          <w:bCs/>
          <w:sz w:val="22"/>
          <w:szCs w:val="22"/>
        </w:rPr>
        <w:t xml:space="preserve">w plikach o nazwie </w:t>
      </w:r>
      <w:r w:rsidRPr="00455E55">
        <w:rPr>
          <w:rFonts w:asciiTheme="minorHAnsi" w:hAnsiTheme="minorHAnsi" w:cstheme="minorHAnsi"/>
          <w:bCs/>
          <w:sz w:val="22"/>
          <w:szCs w:val="22"/>
        </w:rPr>
        <w:t>……</w:t>
      </w:r>
      <w:r w:rsidR="002D570E"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stanowią tajemnicę przedsiębiorstwa: </w:t>
      </w:r>
      <w:r w:rsidRPr="00455E55">
        <w:rPr>
          <w:rFonts w:asciiTheme="minorHAnsi" w:hAnsiTheme="minorHAnsi" w:cstheme="minorHAnsi"/>
          <w:sz w:val="22"/>
          <w:szCs w:val="22"/>
        </w:rPr>
        <w:t>…………………………………………………..</w:t>
      </w:r>
    </w:p>
    <w:p w14:paraId="3B553EE7" w14:textId="6678B3E9" w:rsidR="00AF2858" w:rsidRPr="00EB2201" w:rsidRDefault="00F02268" w:rsidP="00EB2201">
      <w:pPr>
        <w:pStyle w:val="Akapitzlist"/>
        <w:spacing w:before="120" w:after="240"/>
        <w:ind w:left="567"/>
        <w:jc w:val="both"/>
        <w:rPr>
          <w:rFonts w:asciiTheme="minorHAnsi" w:hAnsiTheme="minorHAnsi" w:cstheme="minorHAnsi"/>
          <w:bCs/>
          <w:sz w:val="22"/>
          <w:szCs w:val="22"/>
        </w:rPr>
      </w:pPr>
      <w:r w:rsidRPr="00455E55">
        <w:rPr>
          <w:rFonts w:asciiTheme="minorHAnsi" w:hAnsiTheme="minorHAnsi" w:cstheme="minorHAnsi"/>
          <w:bCs/>
          <w:sz w:val="22"/>
          <w:szCs w:val="22"/>
        </w:rPr>
        <w:t xml:space="preserve">Uzasadnienie zastrzeżenia ww. informacji jako tajemnicy przedsiębiorstwa zostało załączone do naszej oferty. </w:t>
      </w:r>
    </w:p>
    <w:p w14:paraId="290C9126" w14:textId="29BC4370" w:rsidR="005D2B08" w:rsidRDefault="00F02268" w:rsidP="005D2B08">
      <w:pPr>
        <w:pStyle w:val="Akapitzlist"/>
        <w:numPr>
          <w:ilvl w:val="0"/>
          <w:numId w:val="22"/>
        </w:numPr>
        <w:ind w:left="567" w:right="23"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iż realizując zamówienie będziemy stosować przepisy rozporządzenia Parlamentu Europejskiego i Rady (UE) 2016/679 z dnia 27 kwietnia 2016 r. </w:t>
      </w:r>
      <w:r w:rsidRPr="00455E55">
        <w:rPr>
          <w:rFonts w:asciiTheme="minorHAnsi" w:hAnsiTheme="minorHAnsi" w:cstheme="minorHAnsi"/>
          <w:i/>
          <w:sz w:val="22"/>
          <w:szCs w:val="22"/>
        </w:rPr>
        <w:t>w sprawie ochrony osób fizycznych w związku z przetwarzaniem danych osobowych i w sprawie swobodnego przepływu takich danych oraz uchylenia dyrektywy 95/46/WE</w:t>
      </w:r>
      <w:r w:rsidRPr="00455E55">
        <w:rPr>
          <w:rFonts w:asciiTheme="minorHAnsi" w:hAnsiTheme="minorHAnsi" w:cstheme="minorHAnsi"/>
          <w:sz w:val="22"/>
          <w:szCs w:val="22"/>
        </w:rPr>
        <w:t xml:space="preserve"> (ogólne rozporządzenie o ochronie danych, Dz. Urz. UE L 2016 r. nr. 119 s. 1 – „RODO”). </w:t>
      </w:r>
    </w:p>
    <w:p w14:paraId="3BF4628D" w14:textId="77777777" w:rsidR="00DA4AE4" w:rsidRPr="005D2B08" w:rsidRDefault="00DA4AE4" w:rsidP="00DA4AE4">
      <w:pPr>
        <w:pStyle w:val="Akapitzlist"/>
        <w:ind w:left="567" w:right="23"/>
        <w:contextualSpacing/>
        <w:jc w:val="both"/>
        <w:rPr>
          <w:rFonts w:asciiTheme="minorHAnsi" w:hAnsiTheme="minorHAnsi" w:cstheme="minorHAnsi"/>
          <w:sz w:val="22"/>
          <w:szCs w:val="22"/>
        </w:rPr>
      </w:pPr>
    </w:p>
    <w:p w14:paraId="5471B5EB" w14:textId="69C7CD33" w:rsidR="00DA4AE4" w:rsidRDefault="00F02268" w:rsidP="00DA4AE4">
      <w:pPr>
        <w:pStyle w:val="Akapitzlist"/>
        <w:numPr>
          <w:ilvl w:val="0"/>
          <w:numId w:val="22"/>
        </w:numPr>
        <w:spacing w:before="120" w:after="240"/>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3F3EB51" w14:textId="77777777" w:rsidR="00DA4AE4" w:rsidRPr="00DA4AE4" w:rsidRDefault="00DA4AE4" w:rsidP="00DA4AE4">
      <w:pPr>
        <w:pStyle w:val="Akapitzlist"/>
        <w:rPr>
          <w:rFonts w:asciiTheme="minorHAnsi" w:hAnsiTheme="minorHAnsi" w:cstheme="minorHAnsi"/>
          <w:sz w:val="22"/>
          <w:szCs w:val="22"/>
        </w:rPr>
      </w:pPr>
    </w:p>
    <w:p w14:paraId="5402C853" w14:textId="77777777" w:rsidR="00F02268" w:rsidRPr="00455E55" w:rsidRDefault="00F02268" w:rsidP="00F02268">
      <w:pPr>
        <w:pStyle w:val="Akapitzlist"/>
        <w:numPr>
          <w:ilvl w:val="0"/>
          <w:numId w:val="22"/>
        </w:numPr>
        <w:spacing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Załącznikami do niniejszej oferty są:</w:t>
      </w:r>
    </w:p>
    <w:p w14:paraId="09CC06AD" w14:textId="4B69DCE1"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7328E240" w14:textId="374B8153"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517EA16D" w14:textId="77777777" w:rsidR="00F02268" w:rsidRPr="00455E55" w:rsidRDefault="00F02268" w:rsidP="00F02268">
      <w:pPr>
        <w:spacing w:line="360" w:lineRule="auto"/>
        <w:rPr>
          <w:rFonts w:asciiTheme="minorHAnsi" w:hAnsiTheme="minorHAnsi" w:cstheme="minorHAnsi"/>
          <w:sz w:val="22"/>
          <w:szCs w:val="22"/>
        </w:rPr>
      </w:pPr>
    </w:p>
    <w:p w14:paraId="0203A1F3"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Dokument musi być złożony pod rygorem nieważności</w:t>
      </w:r>
    </w:p>
    <w:p w14:paraId="6068A877"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w postaci elektronicznej podpisany kwalifikowanym podpisem elektronicznym, podpisem zaufanym lub podpisem osobistym</w:t>
      </w:r>
    </w:p>
    <w:p w14:paraId="2A13B81F" w14:textId="77777777" w:rsidR="00F02268" w:rsidRPr="00455E55" w:rsidRDefault="00F02268" w:rsidP="00F02268">
      <w:pPr>
        <w:ind w:left="3969"/>
        <w:jc w:val="center"/>
        <w:rPr>
          <w:rFonts w:asciiTheme="minorHAnsi" w:hAnsiTheme="minorHAnsi" w:cstheme="minorHAnsi"/>
          <w:bCs/>
          <w:i/>
          <w:sz w:val="22"/>
          <w:szCs w:val="22"/>
        </w:rPr>
      </w:pPr>
    </w:p>
    <w:bookmarkEnd w:id="3"/>
    <w:p w14:paraId="098724E8" w14:textId="6DA14E34" w:rsidR="00167651" w:rsidRPr="00455E55" w:rsidRDefault="00167651" w:rsidP="00167651">
      <w:pPr>
        <w:ind w:left="426" w:hanging="426"/>
        <w:rPr>
          <w:rFonts w:asciiTheme="minorHAnsi" w:hAnsiTheme="minorHAnsi" w:cstheme="minorHAnsi"/>
          <w:sz w:val="22"/>
          <w:szCs w:val="22"/>
        </w:rPr>
      </w:pPr>
      <w:r w:rsidRPr="00455E55">
        <w:rPr>
          <w:rFonts w:asciiTheme="minorHAnsi" w:hAnsiTheme="minorHAnsi" w:cstheme="minorHAnsi"/>
          <w:sz w:val="22"/>
          <w:szCs w:val="22"/>
        </w:rPr>
        <w:t xml:space="preserve">* </w:t>
      </w:r>
      <w:r w:rsidRPr="00455E55">
        <w:rPr>
          <w:rFonts w:asciiTheme="minorHAnsi" w:hAnsiTheme="minorHAnsi" w:cstheme="minorHAnsi"/>
          <w:sz w:val="22"/>
          <w:szCs w:val="22"/>
        </w:rPr>
        <w:tab/>
        <w:t xml:space="preserve">niepotrzebne skreślić </w:t>
      </w:r>
    </w:p>
    <w:sectPr w:rsidR="00167651" w:rsidRPr="00455E55" w:rsidSect="00F239BA">
      <w:headerReference w:type="default" r:id="rId9"/>
      <w:footerReference w:type="default" r:id="rId10"/>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5B89A0" w14:textId="77777777" w:rsidR="00403B85" w:rsidRDefault="00403B85" w:rsidP="00EB688C">
      <w:r>
        <w:separator/>
      </w:r>
    </w:p>
  </w:endnote>
  <w:endnote w:type="continuationSeparator" w:id="0">
    <w:p w14:paraId="64277611" w14:textId="77777777" w:rsidR="00403B85" w:rsidRDefault="00403B85"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7751" w14:textId="77777777" w:rsidR="0005559B" w:rsidRPr="007108EB" w:rsidRDefault="0005559B">
    <w:pPr>
      <w:pStyle w:val="Stopka"/>
      <w:jc w:val="right"/>
      <w:rPr>
        <w:rFonts w:asciiTheme="minorHAnsi" w:hAnsiTheme="minorHAnsi" w:cstheme="minorHAnsi"/>
        <w:sz w:val="20"/>
        <w:szCs w:val="20"/>
      </w:rPr>
    </w:pPr>
    <w:r w:rsidRPr="007108EB">
      <w:rPr>
        <w:rFonts w:asciiTheme="minorHAnsi" w:hAnsiTheme="minorHAnsi" w:cstheme="minorHAnsi"/>
        <w:sz w:val="20"/>
        <w:szCs w:val="20"/>
      </w:rPr>
      <w:t xml:space="preserve">Strona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PAGE</w:instrText>
    </w:r>
    <w:r w:rsidR="002A2CA7" w:rsidRPr="007108EB">
      <w:rPr>
        <w:rFonts w:asciiTheme="minorHAnsi" w:hAnsiTheme="minorHAnsi" w:cstheme="minorHAnsi"/>
        <w:bCs/>
        <w:sz w:val="20"/>
        <w:szCs w:val="20"/>
      </w:rPr>
      <w:fldChar w:fldCharType="separate"/>
    </w:r>
    <w:r w:rsidR="001114D2">
      <w:rPr>
        <w:rFonts w:asciiTheme="minorHAnsi" w:hAnsiTheme="minorHAnsi" w:cstheme="minorHAnsi"/>
        <w:bCs/>
        <w:noProof/>
        <w:sz w:val="20"/>
        <w:szCs w:val="20"/>
      </w:rPr>
      <w:t>3</w:t>
    </w:r>
    <w:r w:rsidR="002A2CA7" w:rsidRPr="007108EB">
      <w:rPr>
        <w:rFonts w:asciiTheme="minorHAnsi" w:hAnsiTheme="minorHAnsi" w:cstheme="minorHAnsi"/>
        <w:bCs/>
        <w:sz w:val="20"/>
        <w:szCs w:val="20"/>
      </w:rPr>
      <w:fldChar w:fldCharType="end"/>
    </w:r>
    <w:r w:rsidRPr="007108EB">
      <w:rPr>
        <w:rFonts w:asciiTheme="minorHAnsi" w:hAnsiTheme="minorHAnsi" w:cstheme="minorHAnsi"/>
        <w:sz w:val="20"/>
        <w:szCs w:val="20"/>
      </w:rPr>
      <w:t xml:space="preserve"> z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NUMPAGES</w:instrText>
    </w:r>
    <w:r w:rsidR="002A2CA7" w:rsidRPr="007108EB">
      <w:rPr>
        <w:rFonts w:asciiTheme="minorHAnsi" w:hAnsiTheme="minorHAnsi" w:cstheme="minorHAnsi"/>
        <w:bCs/>
        <w:sz w:val="20"/>
        <w:szCs w:val="20"/>
      </w:rPr>
      <w:fldChar w:fldCharType="separate"/>
    </w:r>
    <w:r w:rsidR="001114D2">
      <w:rPr>
        <w:rFonts w:asciiTheme="minorHAnsi" w:hAnsiTheme="minorHAnsi" w:cstheme="minorHAnsi"/>
        <w:bCs/>
        <w:noProof/>
        <w:sz w:val="20"/>
        <w:szCs w:val="20"/>
      </w:rPr>
      <w:t>4</w:t>
    </w:r>
    <w:r w:rsidR="002A2CA7" w:rsidRPr="007108EB">
      <w:rPr>
        <w:rFonts w:asciiTheme="minorHAnsi" w:hAnsiTheme="minorHAnsi" w:cstheme="minorHAnsi"/>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0A0814" w14:textId="77777777" w:rsidR="00403B85" w:rsidRDefault="00403B85" w:rsidP="00EB688C">
      <w:r>
        <w:separator/>
      </w:r>
    </w:p>
  </w:footnote>
  <w:footnote w:type="continuationSeparator" w:id="0">
    <w:p w14:paraId="4B871764" w14:textId="77777777" w:rsidR="00403B85" w:rsidRDefault="00403B85" w:rsidP="00EB688C">
      <w:r>
        <w:continuationSeparator/>
      </w:r>
    </w:p>
  </w:footnote>
  <w:footnote w:id="1">
    <w:p w14:paraId="206452B6" w14:textId="77777777" w:rsidR="00015BF3" w:rsidRPr="00377EC3" w:rsidRDefault="00015BF3" w:rsidP="00015BF3">
      <w:pPr>
        <w:pStyle w:val="Tekstprzypisudolnego"/>
        <w:jc w:val="both"/>
        <w:rPr>
          <w:rFonts w:ascii="Calibri" w:hAnsi="Calibri"/>
          <w:sz w:val="18"/>
        </w:rPr>
      </w:pPr>
      <w:r w:rsidRPr="00377EC3">
        <w:rPr>
          <w:rStyle w:val="Odwoanieprzypisudolnego"/>
          <w:rFonts w:ascii="Calibri" w:hAnsi="Calibri"/>
          <w:sz w:val="18"/>
        </w:rPr>
        <w:footnoteRef/>
      </w:r>
      <w:r w:rsidRPr="00377EC3">
        <w:rPr>
          <w:rFonts w:ascii="Calibri" w:hAnsi="Calibri"/>
          <w:sz w:val="18"/>
        </w:rPr>
        <w:t xml:space="preserve"> W przypadku Wykonawców składających ofertę wspólną należy wskazać wszystkich Wykonawców występujących wspólnie lub zaznaczyć, iż wskazany podmiot – Pełnomocnik/Lider występuje w imieniu wszystkich podmiotów składających ofertę wspólną.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1099E" w14:textId="77777777" w:rsidR="0005559B" w:rsidRDefault="0005559B" w:rsidP="00F239BA">
    <w:pPr>
      <w:pStyle w:val="Nagwek"/>
      <w:rPr>
        <w:b/>
      </w:rPr>
    </w:pPr>
  </w:p>
  <w:p w14:paraId="7C9A996F" w14:textId="305E6064" w:rsidR="0005559B" w:rsidRPr="00D5509E" w:rsidRDefault="0005559B" w:rsidP="00F239BA">
    <w:pPr>
      <w:pStyle w:val="Nagwek"/>
      <w:rPr>
        <w:rFonts w:asciiTheme="minorHAnsi" w:hAnsiTheme="minorHAnsi" w:cstheme="minorHAnsi"/>
        <w:b/>
        <w:sz w:val="22"/>
      </w:rPr>
    </w:pPr>
    <w:r w:rsidRPr="00D5509E">
      <w:rPr>
        <w:rFonts w:asciiTheme="minorHAnsi" w:hAnsiTheme="minorHAnsi" w:cstheme="minorHAnsi"/>
        <w:b/>
        <w:sz w:val="22"/>
      </w:rPr>
      <w:t xml:space="preserve">Znak sprawy </w:t>
    </w:r>
    <w:r w:rsidR="00645A71" w:rsidRPr="00D5509E">
      <w:rPr>
        <w:rFonts w:asciiTheme="minorHAnsi" w:hAnsiTheme="minorHAnsi" w:cstheme="minorHAnsi"/>
        <w:b/>
        <w:sz w:val="22"/>
      </w:rPr>
      <w:t>RR.27</w:t>
    </w:r>
    <w:r w:rsidR="006021FE" w:rsidRPr="00D5509E">
      <w:rPr>
        <w:rFonts w:asciiTheme="minorHAnsi" w:hAnsiTheme="minorHAnsi" w:cstheme="minorHAnsi"/>
        <w:b/>
        <w:sz w:val="22"/>
      </w:rPr>
      <w:t>1</w:t>
    </w:r>
    <w:r w:rsidR="00645A71" w:rsidRPr="00D5509E">
      <w:rPr>
        <w:rFonts w:asciiTheme="minorHAnsi" w:hAnsiTheme="minorHAnsi" w:cstheme="minorHAnsi"/>
        <w:b/>
        <w:sz w:val="22"/>
      </w:rPr>
      <w:t>.1.</w:t>
    </w:r>
    <w:r w:rsidR="007E5D12">
      <w:rPr>
        <w:rFonts w:asciiTheme="minorHAnsi" w:hAnsiTheme="minorHAnsi" w:cstheme="minorHAnsi"/>
        <w:b/>
        <w:sz w:val="22"/>
      </w:rPr>
      <w:t>11</w:t>
    </w:r>
    <w:r w:rsidR="00645A71" w:rsidRPr="00D5509E">
      <w:rPr>
        <w:rFonts w:asciiTheme="minorHAnsi" w:hAnsiTheme="minorHAnsi" w:cstheme="minorHAnsi"/>
        <w:b/>
        <w:sz w:val="22"/>
      </w:rPr>
      <w:t>.202</w:t>
    </w:r>
    <w:r w:rsidR="00D5509E">
      <w:rPr>
        <w:rFonts w:asciiTheme="minorHAnsi" w:hAnsiTheme="minorHAnsi" w:cstheme="minorHAnsi"/>
        <w:b/>
        <w:sz w:val="22"/>
      </w:rPr>
      <w:t>4</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nsid w:val="045738F3"/>
    <w:multiLevelType w:val="multilevel"/>
    <w:tmpl w:val="6BF28B88"/>
    <w:lvl w:ilvl="0">
      <w:start w:val="1"/>
      <w:numFmt w:val="decimal"/>
      <w:lvlText w:val="%1."/>
      <w:lvlJc w:val="left"/>
      <w:pPr>
        <w:ind w:left="720" w:hanging="360"/>
      </w:pPr>
      <w:rPr>
        <w:rFonts w:hint="default"/>
        <w:b w:val="0"/>
        <w:sz w:val="2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55D3C2C"/>
    <w:multiLevelType w:val="hybridMultilevel"/>
    <w:tmpl w:val="6AA4A67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5">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6">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8">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2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4">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5">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6"/>
  </w:num>
  <w:num w:numId="2">
    <w:abstractNumId w:val="30"/>
  </w:num>
  <w:num w:numId="3">
    <w:abstractNumId w:val="22"/>
  </w:num>
  <w:num w:numId="4">
    <w:abstractNumId w:val="20"/>
  </w:num>
  <w:num w:numId="5">
    <w:abstractNumId w:val="0"/>
  </w:num>
  <w:num w:numId="6">
    <w:abstractNumId w:val="33"/>
  </w:num>
  <w:num w:numId="7">
    <w:abstractNumId w:val="32"/>
  </w:num>
  <w:num w:numId="8">
    <w:abstractNumId w:val="24"/>
  </w:num>
  <w:num w:numId="9">
    <w:abstractNumId w:val="9"/>
  </w:num>
  <w:num w:numId="10">
    <w:abstractNumId w:val="15"/>
  </w:num>
  <w:num w:numId="11">
    <w:abstractNumId w:val="28"/>
  </w:num>
  <w:num w:numId="12">
    <w:abstractNumId w:val="29"/>
  </w:num>
  <w:num w:numId="13">
    <w:abstractNumId w:val="12"/>
  </w:num>
  <w:num w:numId="14">
    <w:abstractNumId w:val="18"/>
  </w:num>
  <w:num w:numId="15">
    <w:abstractNumId w:val="23"/>
  </w:num>
  <w:num w:numId="16">
    <w:abstractNumId w:val="17"/>
  </w:num>
  <w:num w:numId="17">
    <w:abstractNumId w:val="26"/>
  </w:num>
  <w:num w:numId="18">
    <w:abstractNumId w:val="11"/>
  </w:num>
  <w:num w:numId="19">
    <w:abstractNumId w:val="27"/>
  </w:num>
  <w:num w:numId="20">
    <w:abstractNumId w:val="21"/>
  </w:num>
  <w:num w:numId="21">
    <w:abstractNumId w:val="31"/>
  </w:num>
  <w:num w:numId="22">
    <w:abstractNumId w:val="8"/>
  </w:num>
  <w:num w:numId="23">
    <w:abstractNumId w:val="25"/>
  </w:num>
  <w:num w:numId="24">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7115"/>
    <w:rsid w:val="000023AB"/>
    <w:rsid w:val="00002466"/>
    <w:rsid w:val="00007C46"/>
    <w:rsid w:val="00013733"/>
    <w:rsid w:val="00013F76"/>
    <w:rsid w:val="00014739"/>
    <w:rsid w:val="00014A3C"/>
    <w:rsid w:val="0001590C"/>
    <w:rsid w:val="00015BF3"/>
    <w:rsid w:val="00024A2F"/>
    <w:rsid w:val="00025696"/>
    <w:rsid w:val="0003046E"/>
    <w:rsid w:val="00031CD1"/>
    <w:rsid w:val="00031DBD"/>
    <w:rsid w:val="00032A48"/>
    <w:rsid w:val="000336B3"/>
    <w:rsid w:val="00036718"/>
    <w:rsid w:val="00042D01"/>
    <w:rsid w:val="00044631"/>
    <w:rsid w:val="00054178"/>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07C0"/>
    <w:rsid w:val="00091771"/>
    <w:rsid w:val="00092292"/>
    <w:rsid w:val="0009279D"/>
    <w:rsid w:val="000955B3"/>
    <w:rsid w:val="00095BE9"/>
    <w:rsid w:val="0009670B"/>
    <w:rsid w:val="00097680"/>
    <w:rsid w:val="000A06A8"/>
    <w:rsid w:val="000B3A31"/>
    <w:rsid w:val="000B7573"/>
    <w:rsid w:val="000B7E68"/>
    <w:rsid w:val="000C04C0"/>
    <w:rsid w:val="000C1CB3"/>
    <w:rsid w:val="000C742A"/>
    <w:rsid w:val="000D4530"/>
    <w:rsid w:val="000D57B4"/>
    <w:rsid w:val="000D5E32"/>
    <w:rsid w:val="000D729A"/>
    <w:rsid w:val="000D7B2C"/>
    <w:rsid w:val="000E01C8"/>
    <w:rsid w:val="000E1E55"/>
    <w:rsid w:val="000E3E2B"/>
    <w:rsid w:val="000E452B"/>
    <w:rsid w:val="000F7369"/>
    <w:rsid w:val="00102A33"/>
    <w:rsid w:val="00103C99"/>
    <w:rsid w:val="00104309"/>
    <w:rsid w:val="00105E06"/>
    <w:rsid w:val="00106ABB"/>
    <w:rsid w:val="001112E7"/>
    <w:rsid w:val="001114D2"/>
    <w:rsid w:val="00116669"/>
    <w:rsid w:val="001212AB"/>
    <w:rsid w:val="001213B6"/>
    <w:rsid w:val="00121F8B"/>
    <w:rsid w:val="00127F4D"/>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41E7"/>
    <w:rsid w:val="00194380"/>
    <w:rsid w:val="00195472"/>
    <w:rsid w:val="001954AD"/>
    <w:rsid w:val="00197370"/>
    <w:rsid w:val="00197E70"/>
    <w:rsid w:val="001A0B0F"/>
    <w:rsid w:val="001A12A0"/>
    <w:rsid w:val="001A146B"/>
    <w:rsid w:val="001A17D7"/>
    <w:rsid w:val="001A7071"/>
    <w:rsid w:val="001B5970"/>
    <w:rsid w:val="001B7834"/>
    <w:rsid w:val="001C1230"/>
    <w:rsid w:val="001C20D2"/>
    <w:rsid w:val="001C20DA"/>
    <w:rsid w:val="001D064A"/>
    <w:rsid w:val="001E25D8"/>
    <w:rsid w:val="001E466C"/>
    <w:rsid w:val="001E6478"/>
    <w:rsid w:val="001E7850"/>
    <w:rsid w:val="001E7EBC"/>
    <w:rsid w:val="001F5C16"/>
    <w:rsid w:val="00200585"/>
    <w:rsid w:val="002039E6"/>
    <w:rsid w:val="00204131"/>
    <w:rsid w:val="00206A1D"/>
    <w:rsid w:val="00217361"/>
    <w:rsid w:val="00217A65"/>
    <w:rsid w:val="00222444"/>
    <w:rsid w:val="002229E3"/>
    <w:rsid w:val="00222D34"/>
    <w:rsid w:val="00233C61"/>
    <w:rsid w:val="00242CE3"/>
    <w:rsid w:val="00244F7C"/>
    <w:rsid w:val="00247A91"/>
    <w:rsid w:val="00247B5B"/>
    <w:rsid w:val="002502CF"/>
    <w:rsid w:val="002509F7"/>
    <w:rsid w:val="00255579"/>
    <w:rsid w:val="002604B6"/>
    <w:rsid w:val="0026329B"/>
    <w:rsid w:val="00264737"/>
    <w:rsid w:val="002654EA"/>
    <w:rsid w:val="002662C7"/>
    <w:rsid w:val="00270180"/>
    <w:rsid w:val="002708F9"/>
    <w:rsid w:val="0027213F"/>
    <w:rsid w:val="00273644"/>
    <w:rsid w:val="00274671"/>
    <w:rsid w:val="002816AE"/>
    <w:rsid w:val="002826F8"/>
    <w:rsid w:val="00282DCD"/>
    <w:rsid w:val="00291E17"/>
    <w:rsid w:val="00293660"/>
    <w:rsid w:val="00294836"/>
    <w:rsid w:val="0029658C"/>
    <w:rsid w:val="00296B33"/>
    <w:rsid w:val="002A11EE"/>
    <w:rsid w:val="002A21D7"/>
    <w:rsid w:val="002A2CA7"/>
    <w:rsid w:val="002A6FBD"/>
    <w:rsid w:val="002B0C83"/>
    <w:rsid w:val="002B69B8"/>
    <w:rsid w:val="002B6FD0"/>
    <w:rsid w:val="002C1878"/>
    <w:rsid w:val="002C780D"/>
    <w:rsid w:val="002D3DBC"/>
    <w:rsid w:val="002D570E"/>
    <w:rsid w:val="002D602C"/>
    <w:rsid w:val="002D7E18"/>
    <w:rsid w:val="002E45F2"/>
    <w:rsid w:val="002E73FC"/>
    <w:rsid w:val="00300380"/>
    <w:rsid w:val="00301E26"/>
    <w:rsid w:val="00302DB8"/>
    <w:rsid w:val="003053A3"/>
    <w:rsid w:val="003061D3"/>
    <w:rsid w:val="0031149E"/>
    <w:rsid w:val="00315222"/>
    <w:rsid w:val="003152B4"/>
    <w:rsid w:val="00317070"/>
    <w:rsid w:val="00317E52"/>
    <w:rsid w:val="00323334"/>
    <w:rsid w:val="00331F67"/>
    <w:rsid w:val="00336C22"/>
    <w:rsid w:val="00341A45"/>
    <w:rsid w:val="0034533A"/>
    <w:rsid w:val="00350CDB"/>
    <w:rsid w:val="00364C30"/>
    <w:rsid w:val="003667D5"/>
    <w:rsid w:val="003676E9"/>
    <w:rsid w:val="00370F17"/>
    <w:rsid w:val="003715C9"/>
    <w:rsid w:val="00371FBB"/>
    <w:rsid w:val="0037340D"/>
    <w:rsid w:val="003755A6"/>
    <w:rsid w:val="00376E2A"/>
    <w:rsid w:val="00382CE9"/>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E138F"/>
    <w:rsid w:val="003F163C"/>
    <w:rsid w:val="003F47D9"/>
    <w:rsid w:val="003F7888"/>
    <w:rsid w:val="00402CFF"/>
    <w:rsid w:val="00403448"/>
    <w:rsid w:val="00403B85"/>
    <w:rsid w:val="00404476"/>
    <w:rsid w:val="00405DA3"/>
    <w:rsid w:val="004118AF"/>
    <w:rsid w:val="004157E3"/>
    <w:rsid w:val="004174D1"/>
    <w:rsid w:val="0042116B"/>
    <w:rsid w:val="004352DA"/>
    <w:rsid w:val="00436EAD"/>
    <w:rsid w:val="00440321"/>
    <w:rsid w:val="00443C97"/>
    <w:rsid w:val="004476E8"/>
    <w:rsid w:val="00452D09"/>
    <w:rsid w:val="00455E55"/>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1ED4"/>
    <w:rsid w:val="004B36F1"/>
    <w:rsid w:val="004B437A"/>
    <w:rsid w:val="004B4EFC"/>
    <w:rsid w:val="004C369D"/>
    <w:rsid w:val="004D4948"/>
    <w:rsid w:val="004D62CE"/>
    <w:rsid w:val="004E06CB"/>
    <w:rsid w:val="004E1ADC"/>
    <w:rsid w:val="004E4CC6"/>
    <w:rsid w:val="004E5B6E"/>
    <w:rsid w:val="004E6558"/>
    <w:rsid w:val="004E6675"/>
    <w:rsid w:val="004F3F45"/>
    <w:rsid w:val="004F445F"/>
    <w:rsid w:val="004F4F06"/>
    <w:rsid w:val="004F6772"/>
    <w:rsid w:val="004F7912"/>
    <w:rsid w:val="00506B82"/>
    <w:rsid w:val="0050793C"/>
    <w:rsid w:val="00512400"/>
    <w:rsid w:val="00520CCF"/>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6E29"/>
    <w:rsid w:val="005B2616"/>
    <w:rsid w:val="005B2AA4"/>
    <w:rsid w:val="005B4EA6"/>
    <w:rsid w:val="005B601A"/>
    <w:rsid w:val="005C0057"/>
    <w:rsid w:val="005C2F97"/>
    <w:rsid w:val="005C3911"/>
    <w:rsid w:val="005C4779"/>
    <w:rsid w:val="005D16FA"/>
    <w:rsid w:val="005D1E4E"/>
    <w:rsid w:val="005D2B08"/>
    <w:rsid w:val="005D6ED7"/>
    <w:rsid w:val="005E0003"/>
    <w:rsid w:val="005E4B87"/>
    <w:rsid w:val="005E57E0"/>
    <w:rsid w:val="005F052D"/>
    <w:rsid w:val="005F215A"/>
    <w:rsid w:val="005F2EFA"/>
    <w:rsid w:val="005F3367"/>
    <w:rsid w:val="005F493B"/>
    <w:rsid w:val="005F77EE"/>
    <w:rsid w:val="00600494"/>
    <w:rsid w:val="006021FE"/>
    <w:rsid w:val="00605E7F"/>
    <w:rsid w:val="00611E31"/>
    <w:rsid w:val="00627488"/>
    <w:rsid w:val="00634463"/>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0A2A"/>
    <w:rsid w:val="00681220"/>
    <w:rsid w:val="00681A26"/>
    <w:rsid w:val="00684D17"/>
    <w:rsid w:val="00686C17"/>
    <w:rsid w:val="006903F1"/>
    <w:rsid w:val="00691F0A"/>
    <w:rsid w:val="006943AA"/>
    <w:rsid w:val="00694412"/>
    <w:rsid w:val="00697885"/>
    <w:rsid w:val="006A17A1"/>
    <w:rsid w:val="006A686D"/>
    <w:rsid w:val="006A6C74"/>
    <w:rsid w:val="006B0BEF"/>
    <w:rsid w:val="006B3290"/>
    <w:rsid w:val="006B57EB"/>
    <w:rsid w:val="006C21DC"/>
    <w:rsid w:val="006C3B36"/>
    <w:rsid w:val="006C4D73"/>
    <w:rsid w:val="006D2B28"/>
    <w:rsid w:val="006D5739"/>
    <w:rsid w:val="006E2745"/>
    <w:rsid w:val="006E28C9"/>
    <w:rsid w:val="006E3F5B"/>
    <w:rsid w:val="006E6A14"/>
    <w:rsid w:val="006E6FC0"/>
    <w:rsid w:val="006E7C33"/>
    <w:rsid w:val="006F1562"/>
    <w:rsid w:val="006F1887"/>
    <w:rsid w:val="006F343F"/>
    <w:rsid w:val="006F5108"/>
    <w:rsid w:val="006F61A0"/>
    <w:rsid w:val="006F6884"/>
    <w:rsid w:val="007027D9"/>
    <w:rsid w:val="00706CF9"/>
    <w:rsid w:val="007108EB"/>
    <w:rsid w:val="00721A03"/>
    <w:rsid w:val="007232A2"/>
    <w:rsid w:val="00726DE8"/>
    <w:rsid w:val="00742723"/>
    <w:rsid w:val="00752751"/>
    <w:rsid w:val="00752C08"/>
    <w:rsid w:val="0075352C"/>
    <w:rsid w:val="007550D5"/>
    <w:rsid w:val="0076559B"/>
    <w:rsid w:val="00771E43"/>
    <w:rsid w:val="007722A1"/>
    <w:rsid w:val="00772938"/>
    <w:rsid w:val="00791BB1"/>
    <w:rsid w:val="007923A4"/>
    <w:rsid w:val="00792493"/>
    <w:rsid w:val="007929CA"/>
    <w:rsid w:val="00793460"/>
    <w:rsid w:val="00793C65"/>
    <w:rsid w:val="00797AE6"/>
    <w:rsid w:val="007A09C4"/>
    <w:rsid w:val="007A2170"/>
    <w:rsid w:val="007A4AC8"/>
    <w:rsid w:val="007B7D6C"/>
    <w:rsid w:val="007C0C55"/>
    <w:rsid w:val="007C51AC"/>
    <w:rsid w:val="007C6CC9"/>
    <w:rsid w:val="007C7979"/>
    <w:rsid w:val="007D3CA3"/>
    <w:rsid w:val="007D45E0"/>
    <w:rsid w:val="007E01A1"/>
    <w:rsid w:val="007E3ED2"/>
    <w:rsid w:val="007E5D12"/>
    <w:rsid w:val="007E7BD1"/>
    <w:rsid w:val="007F0613"/>
    <w:rsid w:val="007F066D"/>
    <w:rsid w:val="007F0867"/>
    <w:rsid w:val="007F3489"/>
    <w:rsid w:val="007F4887"/>
    <w:rsid w:val="007F6AE3"/>
    <w:rsid w:val="007F6D49"/>
    <w:rsid w:val="007F7D96"/>
    <w:rsid w:val="00801BC4"/>
    <w:rsid w:val="00803A47"/>
    <w:rsid w:val="008046EB"/>
    <w:rsid w:val="00806418"/>
    <w:rsid w:val="00811BAE"/>
    <w:rsid w:val="00815899"/>
    <w:rsid w:val="00816CBD"/>
    <w:rsid w:val="00823432"/>
    <w:rsid w:val="00824FED"/>
    <w:rsid w:val="0082503D"/>
    <w:rsid w:val="00827354"/>
    <w:rsid w:val="00833D12"/>
    <w:rsid w:val="00836FE9"/>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3045"/>
    <w:rsid w:val="00884C62"/>
    <w:rsid w:val="00890CFA"/>
    <w:rsid w:val="008920E5"/>
    <w:rsid w:val="00892D32"/>
    <w:rsid w:val="00897641"/>
    <w:rsid w:val="008A2AA5"/>
    <w:rsid w:val="008A4158"/>
    <w:rsid w:val="008A7AD1"/>
    <w:rsid w:val="008B22B0"/>
    <w:rsid w:val="008B459A"/>
    <w:rsid w:val="008B4D53"/>
    <w:rsid w:val="008B78D4"/>
    <w:rsid w:val="008C1866"/>
    <w:rsid w:val="008C3381"/>
    <w:rsid w:val="008C42DB"/>
    <w:rsid w:val="008C7F46"/>
    <w:rsid w:val="008D0FCE"/>
    <w:rsid w:val="008D5D51"/>
    <w:rsid w:val="008D7927"/>
    <w:rsid w:val="008E3035"/>
    <w:rsid w:val="008E3A6A"/>
    <w:rsid w:val="008E613D"/>
    <w:rsid w:val="008E6D74"/>
    <w:rsid w:val="008F4A91"/>
    <w:rsid w:val="008F5702"/>
    <w:rsid w:val="008F7D34"/>
    <w:rsid w:val="00901A17"/>
    <w:rsid w:val="0090350B"/>
    <w:rsid w:val="0090407C"/>
    <w:rsid w:val="00904A8A"/>
    <w:rsid w:val="009108D5"/>
    <w:rsid w:val="00910D66"/>
    <w:rsid w:val="009116FA"/>
    <w:rsid w:val="00912373"/>
    <w:rsid w:val="0091333D"/>
    <w:rsid w:val="00916AFC"/>
    <w:rsid w:val="00921F2C"/>
    <w:rsid w:val="009257CD"/>
    <w:rsid w:val="00925C29"/>
    <w:rsid w:val="00925E77"/>
    <w:rsid w:val="009273EE"/>
    <w:rsid w:val="00930447"/>
    <w:rsid w:val="00930EDB"/>
    <w:rsid w:val="0093360D"/>
    <w:rsid w:val="00942051"/>
    <w:rsid w:val="009468AF"/>
    <w:rsid w:val="00946A14"/>
    <w:rsid w:val="009477BE"/>
    <w:rsid w:val="00947E43"/>
    <w:rsid w:val="00950316"/>
    <w:rsid w:val="00960DF8"/>
    <w:rsid w:val="00963ACD"/>
    <w:rsid w:val="0096583D"/>
    <w:rsid w:val="00966EFE"/>
    <w:rsid w:val="00975A90"/>
    <w:rsid w:val="0097741E"/>
    <w:rsid w:val="00986EFD"/>
    <w:rsid w:val="0098728C"/>
    <w:rsid w:val="009875A1"/>
    <w:rsid w:val="0099039D"/>
    <w:rsid w:val="009909FD"/>
    <w:rsid w:val="0099226E"/>
    <w:rsid w:val="0099501B"/>
    <w:rsid w:val="00997B3E"/>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9F5D37"/>
    <w:rsid w:val="00A00C62"/>
    <w:rsid w:val="00A025FB"/>
    <w:rsid w:val="00A03A07"/>
    <w:rsid w:val="00A059EC"/>
    <w:rsid w:val="00A07B4A"/>
    <w:rsid w:val="00A11C58"/>
    <w:rsid w:val="00A14B1D"/>
    <w:rsid w:val="00A21401"/>
    <w:rsid w:val="00A269B8"/>
    <w:rsid w:val="00A35B89"/>
    <w:rsid w:val="00A3763A"/>
    <w:rsid w:val="00A438D2"/>
    <w:rsid w:val="00A46729"/>
    <w:rsid w:val="00A470DB"/>
    <w:rsid w:val="00A50F96"/>
    <w:rsid w:val="00A51C79"/>
    <w:rsid w:val="00A5337E"/>
    <w:rsid w:val="00A54598"/>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15AD"/>
    <w:rsid w:val="00AA34C0"/>
    <w:rsid w:val="00AA69FA"/>
    <w:rsid w:val="00AB38DB"/>
    <w:rsid w:val="00AB7115"/>
    <w:rsid w:val="00AC0195"/>
    <w:rsid w:val="00AC0381"/>
    <w:rsid w:val="00AC0BD9"/>
    <w:rsid w:val="00AC1F70"/>
    <w:rsid w:val="00AC3168"/>
    <w:rsid w:val="00AC53A5"/>
    <w:rsid w:val="00AC5635"/>
    <w:rsid w:val="00AC5C14"/>
    <w:rsid w:val="00AE7BED"/>
    <w:rsid w:val="00AF0D40"/>
    <w:rsid w:val="00AF19A3"/>
    <w:rsid w:val="00AF2858"/>
    <w:rsid w:val="00AF709F"/>
    <w:rsid w:val="00B00128"/>
    <w:rsid w:val="00B05ED3"/>
    <w:rsid w:val="00B123E0"/>
    <w:rsid w:val="00B15264"/>
    <w:rsid w:val="00B20154"/>
    <w:rsid w:val="00B213DA"/>
    <w:rsid w:val="00B22807"/>
    <w:rsid w:val="00B23B15"/>
    <w:rsid w:val="00B247CE"/>
    <w:rsid w:val="00B26F6E"/>
    <w:rsid w:val="00B3575E"/>
    <w:rsid w:val="00B41F00"/>
    <w:rsid w:val="00B4386E"/>
    <w:rsid w:val="00B43D09"/>
    <w:rsid w:val="00B44AEF"/>
    <w:rsid w:val="00B45061"/>
    <w:rsid w:val="00B505EA"/>
    <w:rsid w:val="00B50F38"/>
    <w:rsid w:val="00B53FA6"/>
    <w:rsid w:val="00B57BBE"/>
    <w:rsid w:val="00B57CA6"/>
    <w:rsid w:val="00B60357"/>
    <w:rsid w:val="00B60B35"/>
    <w:rsid w:val="00B650CB"/>
    <w:rsid w:val="00B65D75"/>
    <w:rsid w:val="00B72668"/>
    <w:rsid w:val="00B74D4A"/>
    <w:rsid w:val="00B75D3C"/>
    <w:rsid w:val="00B80629"/>
    <w:rsid w:val="00B80BA7"/>
    <w:rsid w:val="00B812B7"/>
    <w:rsid w:val="00B85395"/>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05C8"/>
    <w:rsid w:val="00BE29D3"/>
    <w:rsid w:val="00BE6099"/>
    <w:rsid w:val="00BF3233"/>
    <w:rsid w:val="00BF5868"/>
    <w:rsid w:val="00C007AE"/>
    <w:rsid w:val="00C02094"/>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0D07"/>
    <w:rsid w:val="00C53330"/>
    <w:rsid w:val="00C56E11"/>
    <w:rsid w:val="00C6511C"/>
    <w:rsid w:val="00C70ADA"/>
    <w:rsid w:val="00C71540"/>
    <w:rsid w:val="00C742A4"/>
    <w:rsid w:val="00C752C2"/>
    <w:rsid w:val="00C75F74"/>
    <w:rsid w:val="00C76159"/>
    <w:rsid w:val="00C822A0"/>
    <w:rsid w:val="00C87966"/>
    <w:rsid w:val="00C90335"/>
    <w:rsid w:val="00C9643D"/>
    <w:rsid w:val="00C97504"/>
    <w:rsid w:val="00CA05A3"/>
    <w:rsid w:val="00CA10EA"/>
    <w:rsid w:val="00CA3BED"/>
    <w:rsid w:val="00CB0941"/>
    <w:rsid w:val="00CB3810"/>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5EC8"/>
    <w:rsid w:val="00D26AD6"/>
    <w:rsid w:val="00D26E30"/>
    <w:rsid w:val="00D26EAD"/>
    <w:rsid w:val="00D403D2"/>
    <w:rsid w:val="00D41A45"/>
    <w:rsid w:val="00D45E09"/>
    <w:rsid w:val="00D462C4"/>
    <w:rsid w:val="00D4646F"/>
    <w:rsid w:val="00D46F91"/>
    <w:rsid w:val="00D504A9"/>
    <w:rsid w:val="00D5509E"/>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A4AE4"/>
    <w:rsid w:val="00DB0471"/>
    <w:rsid w:val="00DB77D1"/>
    <w:rsid w:val="00DC2107"/>
    <w:rsid w:val="00DC22D0"/>
    <w:rsid w:val="00DC422C"/>
    <w:rsid w:val="00DC7283"/>
    <w:rsid w:val="00DD71C1"/>
    <w:rsid w:val="00DE4149"/>
    <w:rsid w:val="00DF5882"/>
    <w:rsid w:val="00E02484"/>
    <w:rsid w:val="00E02782"/>
    <w:rsid w:val="00E051BE"/>
    <w:rsid w:val="00E1145F"/>
    <w:rsid w:val="00E116CF"/>
    <w:rsid w:val="00E16339"/>
    <w:rsid w:val="00E21D69"/>
    <w:rsid w:val="00E2353B"/>
    <w:rsid w:val="00E3121E"/>
    <w:rsid w:val="00E36116"/>
    <w:rsid w:val="00E42C3A"/>
    <w:rsid w:val="00E4614D"/>
    <w:rsid w:val="00E52E47"/>
    <w:rsid w:val="00E54010"/>
    <w:rsid w:val="00E54567"/>
    <w:rsid w:val="00E557BD"/>
    <w:rsid w:val="00E56093"/>
    <w:rsid w:val="00E6274B"/>
    <w:rsid w:val="00E6639D"/>
    <w:rsid w:val="00E81C8E"/>
    <w:rsid w:val="00E82137"/>
    <w:rsid w:val="00E937FB"/>
    <w:rsid w:val="00E95636"/>
    <w:rsid w:val="00E96501"/>
    <w:rsid w:val="00EA17BD"/>
    <w:rsid w:val="00EA6D14"/>
    <w:rsid w:val="00EA77A5"/>
    <w:rsid w:val="00EB0116"/>
    <w:rsid w:val="00EB2201"/>
    <w:rsid w:val="00EB688C"/>
    <w:rsid w:val="00EB6A10"/>
    <w:rsid w:val="00EB777F"/>
    <w:rsid w:val="00EC199B"/>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7D9"/>
    <w:rsid w:val="00F239BA"/>
    <w:rsid w:val="00F34A4C"/>
    <w:rsid w:val="00F4796E"/>
    <w:rsid w:val="00F47B44"/>
    <w:rsid w:val="00F47B94"/>
    <w:rsid w:val="00F5178F"/>
    <w:rsid w:val="00F529AA"/>
    <w:rsid w:val="00F540F9"/>
    <w:rsid w:val="00F64886"/>
    <w:rsid w:val="00F67ACD"/>
    <w:rsid w:val="00F720E7"/>
    <w:rsid w:val="00F72B8B"/>
    <w:rsid w:val="00F7315C"/>
    <w:rsid w:val="00F867C2"/>
    <w:rsid w:val="00F875BF"/>
    <w:rsid w:val="00F87A03"/>
    <w:rsid w:val="00F95BCF"/>
    <w:rsid w:val="00F963A0"/>
    <w:rsid w:val="00FA3579"/>
    <w:rsid w:val="00FA507B"/>
    <w:rsid w:val="00FA52AB"/>
    <w:rsid w:val="00FA7C24"/>
    <w:rsid w:val="00FB1E52"/>
    <w:rsid w:val="00FB3137"/>
    <w:rsid w:val="00FB76C8"/>
    <w:rsid w:val="00FC04BC"/>
    <w:rsid w:val="00FC06E8"/>
    <w:rsid w:val="00FC2ECB"/>
    <w:rsid w:val="00FC35E9"/>
    <w:rsid w:val="00FC5F14"/>
    <w:rsid w:val="00FD1F58"/>
    <w:rsid w:val="00FD4EEE"/>
    <w:rsid w:val="00FD7216"/>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 w:type="paragraph" w:customStyle="1" w:styleId="ZnakZnak3">
    <w:name w:val="Znak Znak3"/>
    <w:basedOn w:val="Normalny"/>
    <w:rsid w:val="00015B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87DA5E-17DE-414C-B842-66ADE740F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1242</TotalTime>
  <Pages>4</Pages>
  <Words>876</Words>
  <Characters>5261</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Natalia</cp:lastModifiedBy>
  <cp:revision>178</cp:revision>
  <cp:lastPrinted>2024-02-28T10:28:00Z</cp:lastPrinted>
  <dcterms:created xsi:type="dcterms:W3CDTF">2018-04-10T10:21:00Z</dcterms:created>
  <dcterms:modified xsi:type="dcterms:W3CDTF">2024-07-31T12:19:00Z</dcterms:modified>
</cp:coreProperties>
</file>